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38" w:type="dxa"/>
        <w:tblInd w:w="108" w:type="dxa"/>
        <w:tblLook w:val="01E0" w:firstRow="1" w:lastRow="1" w:firstColumn="1" w:lastColumn="1" w:noHBand="0" w:noVBand="0"/>
      </w:tblPr>
      <w:tblGrid>
        <w:gridCol w:w="5148"/>
        <w:gridCol w:w="4290"/>
      </w:tblGrid>
      <w:tr w:rsidR="00DE7BED" w:rsidRPr="00C561F7" w:rsidTr="003F6E4A">
        <w:trPr>
          <w:trHeight w:val="329"/>
        </w:trPr>
        <w:tc>
          <w:tcPr>
            <w:tcW w:w="5148" w:type="dxa"/>
          </w:tcPr>
          <w:p w:rsidR="00DE7BED" w:rsidRPr="00C561F7" w:rsidRDefault="00DE7BED" w:rsidP="008C363A">
            <w:pPr>
              <w:tabs>
                <w:tab w:val="left" w:pos="4606"/>
              </w:tabs>
              <w:ind w:right="353"/>
              <w:rPr>
                <w:rFonts w:ascii="Times New Roman" w:hAnsi="Times New Roman"/>
                <w:sz w:val="24"/>
              </w:rPr>
            </w:pPr>
          </w:p>
        </w:tc>
        <w:tc>
          <w:tcPr>
            <w:tcW w:w="4290"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3F6E4A">
        <w:trPr>
          <w:trHeight w:val="329"/>
        </w:trPr>
        <w:tc>
          <w:tcPr>
            <w:tcW w:w="5148" w:type="dxa"/>
          </w:tcPr>
          <w:p w:rsidR="00DE7BED" w:rsidRPr="00C561F7" w:rsidRDefault="00DE7BED" w:rsidP="008C363A">
            <w:pPr>
              <w:ind w:right="-72"/>
              <w:rPr>
                <w:rFonts w:ascii="Times New Roman" w:hAnsi="Times New Roman"/>
                <w:sz w:val="24"/>
              </w:rPr>
            </w:pPr>
          </w:p>
        </w:tc>
        <w:tc>
          <w:tcPr>
            <w:tcW w:w="4290"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3F6E4A">
        <w:trPr>
          <w:trHeight w:val="349"/>
        </w:trPr>
        <w:tc>
          <w:tcPr>
            <w:tcW w:w="5148" w:type="dxa"/>
          </w:tcPr>
          <w:p w:rsidR="00DE7BED" w:rsidRPr="00C561F7" w:rsidRDefault="00DE7BED" w:rsidP="008C363A">
            <w:pPr>
              <w:rPr>
                <w:rFonts w:ascii="Times New Roman" w:hAnsi="Times New Roman"/>
                <w:sz w:val="24"/>
              </w:rPr>
            </w:pPr>
          </w:p>
        </w:tc>
        <w:tc>
          <w:tcPr>
            <w:tcW w:w="4290" w:type="dxa"/>
          </w:tcPr>
          <w:p w:rsidR="00DE7BED" w:rsidRPr="00C561F7" w:rsidRDefault="003F6E4A" w:rsidP="008C363A">
            <w:pPr>
              <w:jc w:val="right"/>
              <w:rPr>
                <w:rFonts w:ascii="Times New Roman" w:hAnsi="Times New Roman"/>
                <w:sz w:val="24"/>
              </w:rPr>
            </w:pPr>
            <w:r>
              <w:rPr>
                <w:rFonts w:ascii="Times New Roman" w:hAnsi="Times New Roman"/>
                <w:sz w:val="24"/>
              </w:rPr>
              <w:t>Протокол  №143</w:t>
            </w:r>
          </w:p>
        </w:tc>
      </w:tr>
      <w:tr w:rsidR="00DE7BED" w:rsidRPr="00C561F7" w:rsidTr="003F6E4A">
        <w:trPr>
          <w:trHeight w:val="349"/>
        </w:trPr>
        <w:tc>
          <w:tcPr>
            <w:tcW w:w="5148" w:type="dxa"/>
          </w:tcPr>
          <w:p w:rsidR="00DE7BED" w:rsidRPr="00C561F7" w:rsidRDefault="00DE7BED" w:rsidP="008C363A">
            <w:pPr>
              <w:rPr>
                <w:rFonts w:ascii="Times New Roman" w:hAnsi="Times New Roman"/>
                <w:sz w:val="24"/>
              </w:rPr>
            </w:pPr>
          </w:p>
        </w:tc>
        <w:tc>
          <w:tcPr>
            <w:tcW w:w="4290" w:type="dxa"/>
          </w:tcPr>
          <w:p w:rsidR="00DE7BED" w:rsidRPr="00C561F7" w:rsidRDefault="003F6E4A" w:rsidP="003F6E4A">
            <w:pPr>
              <w:jc w:val="right"/>
              <w:rPr>
                <w:rFonts w:ascii="Times New Roman" w:hAnsi="Times New Roman"/>
                <w:sz w:val="24"/>
              </w:rPr>
            </w:pPr>
            <w:r>
              <w:rPr>
                <w:rFonts w:ascii="Times New Roman" w:hAnsi="Times New Roman"/>
                <w:sz w:val="24"/>
              </w:rPr>
              <w:t>«02</w:t>
            </w:r>
            <w:r w:rsidR="00DE7BED" w:rsidRPr="00C561F7">
              <w:rPr>
                <w:rFonts w:ascii="Times New Roman" w:hAnsi="Times New Roman"/>
                <w:sz w:val="24"/>
              </w:rPr>
              <w:t xml:space="preserve">» </w:t>
            </w:r>
            <w:r>
              <w:rPr>
                <w:rFonts w:ascii="Times New Roman" w:hAnsi="Times New Roman"/>
                <w:sz w:val="24"/>
              </w:rPr>
              <w:t xml:space="preserve">августа 2018 </w:t>
            </w:r>
            <w:r w:rsidR="00DE7BED" w:rsidRPr="00C561F7">
              <w:rPr>
                <w:rFonts w:ascii="Times New Roman" w:hAnsi="Times New Roman"/>
                <w:sz w:val="24"/>
              </w:rPr>
              <w:t>г.</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C40686">
        <w:rPr>
          <w:rFonts w:ascii="Times New Roman" w:hAnsi="Times New Roman"/>
          <w:sz w:val="24"/>
        </w:rPr>
        <w:t>ПДО №</w:t>
      </w:r>
      <w:r w:rsidR="009F1371">
        <w:rPr>
          <w:rFonts w:ascii="Times New Roman" w:hAnsi="Times New Roman"/>
          <w:sz w:val="24"/>
        </w:rPr>
        <w:t>345</w:t>
      </w:r>
      <w:r w:rsidRPr="00C40686">
        <w:rPr>
          <w:rFonts w:ascii="Times New Roman" w:hAnsi="Times New Roman"/>
          <w:sz w:val="24"/>
        </w:rPr>
        <w:t>-К</w:t>
      </w:r>
      <w:r w:rsidR="00BF050F">
        <w:rPr>
          <w:rFonts w:ascii="Times New Roman" w:hAnsi="Times New Roman"/>
          <w:sz w:val="24"/>
        </w:rPr>
        <w:t>С</w:t>
      </w:r>
      <w:r w:rsidRPr="00C40686">
        <w:rPr>
          <w:rFonts w:ascii="Times New Roman" w:hAnsi="Times New Roman"/>
          <w:sz w:val="24"/>
        </w:rPr>
        <w:t>-201</w:t>
      </w:r>
      <w:r w:rsidR="00CA3CDE">
        <w:rPr>
          <w:rFonts w:ascii="Times New Roman" w:hAnsi="Times New Roman"/>
          <w:sz w:val="24"/>
        </w:rPr>
        <w:t>8</w:t>
      </w:r>
      <w:r w:rsidR="003F6E4A">
        <w:rPr>
          <w:rFonts w:ascii="Times New Roman" w:hAnsi="Times New Roman"/>
          <w:sz w:val="24"/>
        </w:rPr>
        <w:t xml:space="preserve"> от 03 августа 2018 года</w:t>
      </w:r>
    </w:p>
    <w:p w:rsidR="00BF1914" w:rsidRPr="00C561F7" w:rsidRDefault="00BF1914" w:rsidP="00DE7BED">
      <w:pPr>
        <w:rPr>
          <w:rFonts w:ascii="Times New Roman" w:hAnsi="Times New Roman"/>
          <w:sz w:val="24"/>
        </w:rPr>
      </w:pPr>
    </w:p>
    <w:p w:rsidR="00ED6400" w:rsidRPr="004E026A" w:rsidRDefault="00DE7BED" w:rsidP="00ED6400">
      <w:pPr>
        <w:suppressAutoHyphens/>
        <w:spacing w:before="0"/>
        <w:ind w:firstLine="567"/>
        <w:jc w:val="both"/>
        <w:rPr>
          <w:rFonts w:ascii="Times New Roman" w:hAnsi="Times New Roman"/>
          <w:sz w:val="24"/>
        </w:rPr>
      </w:pPr>
      <w:r w:rsidRPr="00C561F7">
        <w:rPr>
          <w:rFonts w:ascii="Times New Roman" w:hAnsi="Times New Roman"/>
          <w:b/>
          <w:sz w:val="24"/>
        </w:rPr>
        <w:t>ОАО «Славнефть-ЯНОС»</w:t>
      </w:r>
      <w:r w:rsidR="00694299">
        <w:rPr>
          <w:rFonts w:ascii="Times New Roman" w:hAnsi="Times New Roman"/>
          <w:sz w:val="24"/>
        </w:rPr>
        <w:t xml:space="preserve"> (далее – Общество) приглашает В</w:t>
      </w:r>
      <w:r w:rsidRPr="00C561F7">
        <w:rPr>
          <w:rFonts w:ascii="Times New Roman" w:hAnsi="Times New Roman"/>
          <w:sz w:val="24"/>
        </w:rPr>
        <w:t xml:space="preserve">ас сделать предложение (оферту) </w:t>
      </w:r>
      <w:r w:rsidR="0098471E">
        <w:rPr>
          <w:rFonts w:ascii="Times New Roman" w:hAnsi="Times New Roman"/>
          <w:sz w:val="24"/>
        </w:rPr>
        <w:t xml:space="preserve">на </w:t>
      </w:r>
      <w:r w:rsidR="002C5D2C" w:rsidRPr="002C5D2C">
        <w:rPr>
          <w:rFonts w:ascii="Times New Roman" w:hAnsi="Times New Roman"/>
          <w:sz w:val="24"/>
        </w:rPr>
        <w:t xml:space="preserve">выполнение Комплекса работ по замене насоса Н-6 на УНСЩС цеха №5, замене насоса Н-3 и мацератора в цехе №12, замене трубных пучков газоохладителей ГО-1А/В, ГО-2А/В компрессоров РК-101А/В на ГК цеха №4, монтажу пробоотборника на линии нефти цеха №13, монтажу схемы дополнительной фильтрации буферного газа на сухие газовые уплотнения компрессора СК-101 на ГОДТ цеха №4, установке фильтров масла после компрессоров на Азотных установках цеха №17 в рамках программ </w:t>
      </w:r>
      <w:r w:rsidR="002C5D2C">
        <w:rPr>
          <w:rFonts w:ascii="Times New Roman" w:hAnsi="Times New Roman"/>
          <w:sz w:val="24"/>
        </w:rPr>
        <w:t>«</w:t>
      </w:r>
      <w:r w:rsidR="002C5D2C" w:rsidRPr="002C5D2C">
        <w:rPr>
          <w:rFonts w:ascii="Times New Roman" w:hAnsi="Times New Roman"/>
          <w:sz w:val="24"/>
        </w:rPr>
        <w:t>ОНСС</w:t>
      </w:r>
      <w:r w:rsidR="002C5D2C">
        <w:rPr>
          <w:rFonts w:ascii="Times New Roman" w:hAnsi="Times New Roman"/>
          <w:sz w:val="24"/>
        </w:rPr>
        <w:t>»</w:t>
      </w:r>
      <w:r w:rsidR="002C5D2C" w:rsidRPr="002C5D2C">
        <w:rPr>
          <w:rFonts w:ascii="Times New Roman" w:hAnsi="Times New Roman"/>
          <w:sz w:val="24"/>
        </w:rPr>
        <w:t xml:space="preserve">, </w:t>
      </w:r>
      <w:r w:rsidR="002C5D2C">
        <w:rPr>
          <w:rFonts w:ascii="Times New Roman" w:hAnsi="Times New Roman"/>
          <w:sz w:val="24"/>
        </w:rPr>
        <w:t>«</w:t>
      </w:r>
      <w:r w:rsidR="002C5D2C" w:rsidRPr="002C5D2C">
        <w:rPr>
          <w:rFonts w:ascii="Times New Roman" w:hAnsi="Times New Roman"/>
          <w:sz w:val="24"/>
        </w:rPr>
        <w:t>Повышение безопасности производства</w:t>
      </w:r>
      <w:r w:rsidR="002C5D2C">
        <w:rPr>
          <w:rFonts w:ascii="Times New Roman" w:hAnsi="Times New Roman"/>
          <w:sz w:val="24"/>
        </w:rPr>
        <w:t>»</w:t>
      </w:r>
      <w:r w:rsidR="002C5D2C" w:rsidRPr="002C5D2C">
        <w:rPr>
          <w:rFonts w:ascii="Times New Roman" w:hAnsi="Times New Roman"/>
          <w:sz w:val="24"/>
        </w:rPr>
        <w:t xml:space="preserve">, </w:t>
      </w:r>
      <w:r w:rsidR="002C5D2C">
        <w:rPr>
          <w:rFonts w:ascii="Times New Roman" w:hAnsi="Times New Roman"/>
          <w:sz w:val="24"/>
        </w:rPr>
        <w:t>«</w:t>
      </w:r>
      <w:r w:rsidR="002C5D2C" w:rsidRPr="002C5D2C">
        <w:rPr>
          <w:rFonts w:ascii="Times New Roman" w:hAnsi="Times New Roman"/>
          <w:sz w:val="24"/>
        </w:rPr>
        <w:t>Модернизация цеха №17</w:t>
      </w:r>
      <w:r w:rsidR="002C5D2C">
        <w:rPr>
          <w:rFonts w:ascii="Times New Roman" w:hAnsi="Times New Roman"/>
          <w:sz w:val="24"/>
        </w:rPr>
        <w:t>»</w:t>
      </w:r>
      <w:r w:rsidR="00CA3CDE" w:rsidRPr="00CA3CDE">
        <w:rPr>
          <w:rFonts w:ascii="Times New Roman" w:hAnsi="Times New Roman"/>
          <w:sz w:val="24"/>
        </w:rPr>
        <w:t xml:space="preserve">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r w:rsidR="008A095F" w:rsidRPr="004E026A">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w:t>
      </w:r>
      <w:r w:rsidR="003F6E4A" w:rsidRPr="00C561F7">
        <w:rPr>
          <w:rFonts w:ascii="Times New Roman" w:hAnsi="Times New Roman"/>
          <w:sz w:val="24"/>
        </w:rPr>
        <w:t>контрагента, предложившего</w:t>
      </w:r>
      <w:r w:rsidRPr="00C561F7">
        <w:rPr>
          <w:rFonts w:ascii="Times New Roman" w:hAnsi="Times New Roman"/>
          <w:sz w:val="24"/>
        </w:rPr>
        <w:t xml:space="preserve">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 xml:space="preserve">наименьшая </w:t>
      </w:r>
      <w:r w:rsidR="00CA3CDE">
        <w:rPr>
          <w:rFonts w:ascii="Times New Roman" w:hAnsi="Times New Roman"/>
          <w:sz w:val="24"/>
        </w:rPr>
        <w:t>стоимость</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3F6E4A">
      <w:pPr>
        <w:spacing w:before="0"/>
        <w:ind w:firstLine="709"/>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4D11D8" w:rsidRDefault="004D11D8" w:rsidP="005D280D">
      <w:pPr>
        <w:ind w:firstLine="720"/>
        <w:jc w:val="both"/>
        <w:rPr>
          <w:rFonts w:ascii="Times New Roman" w:hAnsi="Times New Roman"/>
          <w:sz w:val="24"/>
        </w:rPr>
      </w:pPr>
      <w:r w:rsidRPr="004D11D8">
        <w:rPr>
          <w:rFonts w:ascii="Times New Roman" w:hAnsi="Times New Roman"/>
          <w:sz w:val="24"/>
        </w:rPr>
        <w:t xml:space="preserve">Условия проекта договора (форма </w:t>
      </w:r>
      <w:r>
        <w:rPr>
          <w:rFonts w:ascii="Times New Roman" w:hAnsi="Times New Roman"/>
          <w:sz w:val="24"/>
        </w:rPr>
        <w:t>4</w:t>
      </w:r>
      <w:r w:rsidRPr="004D11D8">
        <w:rPr>
          <w:rFonts w:ascii="Times New Roman" w:hAnsi="Times New Roman"/>
          <w:sz w:val="24"/>
        </w:rPr>
        <w:t>)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EB3A9C" w:rsidRPr="0013734C" w:rsidRDefault="005C0FC8" w:rsidP="00EB3A9C">
      <w:pPr>
        <w:ind w:firstLine="720"/>
        <w:jc w:val="both"/>
      </w:pPr>
      <w:r w:rsidRPr="00412F6F">
        <w:rPr>
          <w:rFonts w:ascii="Times New Roman" w:hAnsi="Times New Roman"/>
          <w:sz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Pr="0013734C">
        <w:rPr>
          <w:rFonts w:ascii="Times New Roman" w:hAnsi="Times New Roman"/>
          <w:sz w:val="24"/>
        </w:rPr>
        <w:t>.</w:t>
      </w:r>
      <w:r w:rsidR="00EB3A9C" w:rsidRPr="0013734C">
        <w:rPr>
          <w:rFonts w:ascii="Times New Roman" w:hAnsi="Times New Roman"/>
          <w:sz w:val="24"/>
        </w:rPr>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13734C">
        <w:rPr>
          <w:rFonts w:ascii="Times New Roman" w:hAnsi="Times New Roman" w:cs="Times New Roman"/>
          <w:sz w:val="24"/>
          <w:szCs w:val="24"/>
        </w:rPr>
        <w:t>При повышении привлекательности</w:t>
      </w:r>
      <w:r w:rsidRPr="00C561F7">
        <w:rPr>
          <w:rFonts w:ascii="Times New Roman" w:hAnsi="Times New Roman" w:cs="Times New Roman"/>
          <w:sz w:val="24"/>
          <w:szCs w:val="24"/>
        </w:rPr>
        <w:t xml:space="preserve">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4D11D8" w:rsidRDefault="004D11D8" w:rsidP="00747A66">
      <w:pPr>
        <w:autoSpaceDE w:val="0"/>
        <w:spacing w:before="60"/>
        <w:ind w:firstLine="709"/>
        <w:jc w:val="both"/>
        <w:rPr>
          <w:rFonts w:ascii="Times New Roman" w:hAnsi="Times New Roman"/>
          <w:sz w:val="24"/>
        </w:rPr>
      </w:pPr>
      <w:r w:rsidRPr="004D11D8">
        <w:rPr>
          <w:rFonts w:ascii="Times New Roman" w:hAnsi="Times New Roman"/>
          <w:sz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747A66" w:rsidRPr="004D11D8">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9509D0">
        <w:rPr>
          <w:rFonts w:ascii="Times New Roman" w:hAnsi="Times New Roman"/>
          <w:b/>
          <w:sz w:val="24"/>
        </w:rPr>
        <w:t>15</w:t>
      </w:r>
      <w:r w:rsidR="00F35A67">
        <w:rPr>
          <w:rFonts w:ascii="Times New Roman" w:hAnsi="Times New Roman"/>
          <w:b/>
          <w:sz w:val="24"/>
        </w:rPr>
        <w:t xml:space="preserve"> </w:t>
      </w:r>
      <w:r w:rsidR="00D62950">
        <w:rPr>
          <w:rFonts w:ascii="Times New Roman" w:hAnsi="Times New Roman"/>
          <w:b/>
          <w:sz w:val="24"/>
        </w:rPr>
        <w:t>ок</w:t>
      </w:r>
      <w:r w:rsidR="00EC57B1">
        <w:rPr>
          <w:rFonts w:ascii="Times New Roman" w:hAnsi="Times New Roman"/>
          <w:b/>
          <w:sz w:val="24"/>
        </w:rPr>
        <w:t>тября</w:t>
      </w:r>
      <w:r w:rsidR="007A3D32">
        <w:rPr>
          <w:rFonts w:ascii="Times New Roman" w:hAnsi="Times New Roman"/>
          <w:b/>
          <w:sz w:val="24"/>
        </w:rPr>
        <w:t xml:space="preserve"> </w:t>
      </w:r>
      <w:r w:rsidR="00230908" w:rsidRPr="00C561F7">
        <w:rPr>
          <w:rFonts w:ascii="Times New Roman" w:hAnsi="Times New Roman"/>
          <w:b/>
          <w:sz w:val="24"/>
        </w:rPr>
        <w:t>201</w:t>
      </w:r>
      <w:r w:rsidR="00B3611E">
        <w:rPr>
          <w:rFonts w:ascii="Times New Roman" w:hAnsi="Times New Roman"/>
          <w:b/>
          <w:sz w:val="24"/>
        </w:rPr>
        <w:t>8</w:t>
      </w:r>
      <w:r w:rsidR="00230908" w:rsidRPr="00C561F7">
        <w:rPr>
          <w:rFonts w:ascii="Times New Roman" w:hAnsi="Times New Roman"/>
          <w:b/>
          <w:sz w:val="24"/>
        </w:rPr>
        <w:t>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0613D9" w:rsidRPr="00FB2DC5" w:rsidRDefault="000613D9" w:rsidP="001A29AD">
      <w:pPr>
        <w:pStyle w:val="a6"/>
        <w:numPr>
          <w:ilvl w:val="0"/>
          <w:numId w:val="2"/>
        </w:numPr>
        <w:tabs>
          <w:tab w:val="left" w:pos="1418"/>
        </w:tabs>
        <w:contextualSpacing w:val="0"/>
        <w:jc w:val="both"/>
        <w:rPr>
          <w:rFonts w:ascii="Times New Roman" w:hAnsi="Times New Roman"/>
          <w:sz w:val="24"/>
        </w:rPr>
      </w:pPr>
      <w:r w:rsidRPr="00FB2DC5">
        <w:rPr>
          <w:rFonts w:ascii="Times New Roman" w:hAnsi="Times New Roman"/>
          <w:sz w:val="24"/>
        </w:rPr>
        <w:t>Подписанный договор генподряда (Форма №4 к настоящему ПДО) с Приложениями к нему (без указания стоимости работ), подписанные и скрепленные печатью о</w:t>
      </w:r>
      <w:r w:rsidR="005310CF">
        <w:rPr>
          <w:rFonts w:ascii="Times New Roman" w:hAnsi="Times New Roman"/>
          <w:sz w:val="24"/>
        </w:rPr>
        <w:t>рганизации в редакции Заказчика</w:t>
      </w:r>
      <w:r w:rsidRPr="00FB2DC5">
        <w:rPr>
          <w:rFonts w:ascii="Times New Roman" w:hAnsi="Times New Roman"/>
          <w:sz w:val="24"/>
        </w:rPr>
        <w:t>;</w:t>
      </w:r>
    </w:p>
    <w:p w:rsidR="00FB2DC5" w:rsidRPr="00304BF3" w:rsidRDefault="00304BF3" w:rsidP="001A29AD">
      <w:pPr>
        <w:pStyle w:val="a6"/>
        <w:numPr>
          <w:ilvl w:val="0"/>
          <w:numId w:val="2"/>
        </w:numPr>
        <w:tabs>
          <w:tab w:val="left" w:pos="1418"/>
        </w:tabs>
        <w:contextualSpacing w:val="0"/>
        <w:jc w:val="both"/>
        <w:rPr>
          <w:rFonts w:ascii="Times New Roman" w:hAnsi="Times New Roman"/>
          <w:sz w:val="24"/>
        </w:rPr>
      </w:pPr>
      <w:r w:rsidRPr="00304BF3">
        <w:rPr>
          <w:rFonts w:ascii="Times New Roman" w:hAnsi="Times New Roman"/>
          <w:color w:val="000000"/>
          <w:sz w:val="24"/>
        </w:rPr>
        <w:t>Заверенная копия «Отчета о прибылях и убытках» (за последние 3 года – 201</w:t>
      </w:r>
      <w:r w:rsidR="00672BD3">
        <w:rPr>
          <w:rFonts w:ascii="Times New Roman" w:hAnsi="Times New Roman"/>
          <w:color w:val="000000"/>
          <w:sz w:val="24"/>
        </w:rPr>
        <w:t>4</w:t>
      </w:r>
      <w:r w:rsidRPr="00304BF3">
        <w:rPr>
          <w:rFonts w:ascii="Times New Roman" w:hAnsi="Times New Roman"/>
          <w:color w:val="000000"/>
          <w:sz w:val="24"/>
        </w:rPr>
        <w:t>,201</w:t>
      </w:r>
      <w:r w:rsidR="00672BD3">
        <w:rPr>
          <w:rFonts w:ascii="Times New Roman" w:hAnsi="Times New Roman"/>
          <w:color w:val="000000"/>
          <w:sz w:val="24"/>
        </w:rPr>
        <w:t>5</w:t>
      </w:r>
      <w:r w:rsidRPr="00304BF3">
        <w:rPr>
          <w:rFonts w:ascii="Times New Roman" w:hAnsi="Times New Roman"/>
          <w:color w:val="000000"/>
          <w:sz w:val="24"/>
        </w:rPr>
        <w:t>,201</w:t>
      </w:r>
      <w:r w:rsidR="00672BD3">
        <w:rPr>
          <w:rFonts w:ascii="Times New Roman" w:hAnsi="Times New Roman"/>
          <w:color w:val="000000"/>
          <w:sz w:val="24"/>
        </w:rPr>
        <w:t>6</w:t>
      </w:r>
      <w:r w:rsidRPr="00304BF3">
        <w:rPr>
          <w:rFonts w:ascii="Times New Roman" w:hAnsi="Times New Roman"/>
          <w:color w:val="000000"/>
          <w:sz w:val="24"/>
        </w:rPr>
        <w:t xml:space="preserve"> гг</w:t>
      </w:r>
      <w:r w:rsidR="00672BD3">
        <w:rPr>
          <w:rFonts w:ascii="Times New Roman" w:hAnsi="Times New Roman"/>
          <w:color w:val="000000"/>
          <w:sz w:val="24"/>
        </w:rPr>
        <w:t>., возможно за 2015,2016 и 2017 гг.</w:t>
      </w:r>
      <w:r w:rsidRPr="00304BF3">
        <w:rPr>
          <w:rFonts w:ascii="Times New Roman" w:hAnsi="Times New Roman"/>
          <w:color w:val="000000"/>
          <w:sz w:val="24"/>
        </w:rPr>
        <w:t>)</w:t>
      </w:r>
      <w:r>
        <w:rPr>
          <w:rFonts w:ascii="Times New Roman" w:hAnsi="Times New Roman"/>
          <w:color w:val="000000"/>
          <w:sz w:val="24"/>
        </w:rPr>
        <w:t>;</w:t>
      </w:r>
    </w:p>
    <w:p w:rsidR="00C1217A" w:rsidRPr="0014595E" w:rsidRDefault="00C1217A" w:rsidP="00C1217A">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lastRenderedPageBreak/>
        <w:t xml:space="preserve">Справка о заключенных и выполненных договорах за последние </w:t>
      </w:r>
      <w:r w:rsidR="00467AE3">
        <w:rPr>
          <w:rFonts w:ascii="Times New Roman" w:hAnsi="Times New Roman"/>
          <w:sz w:val="24"/>
        </w:rPr>
        <w:t>5</w:t>
      </w:r>
      <w:r w:rsidRPr="0014595E">
        <w:rPr>
          <w:rFonts w:ascii="Times New Roman" w:hAnsi="Times New Roman"/>
          <w:sz w:val="24"/>
        </w:rPr>
        <w:t xml:space="preserve"> </w:t>
      </w:r>
      <w:r w:rsidR="00467AE3">
        <w:rPr>
          <w:rFonts w:ascii="Times New Roman" w:hAnsi="Times New Roman"/>
          <w:sz w:val="24"/>
        </w:rPr>
        <w:t>лет</w:t>
      </w:r>
      <w:r w:rsidRPr="0014595E">
        <w:rPr>
          <w:rFonts w:ascii="Times New Roman" w:hAnsi="Times New Roman"/>
          <w:sz w:val="24"/>
        </w:rPr>
        <w:t>,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(по форме №6 к настоящему ПДО)</w:t>
      </w:r>
      <w:r w:rsidR="00DB3D0D">
        <w:rPr>
          <w:rFonts w:ascii="Times New Roman" w:hAnsi="Times New Roman"/>
          <w:sz w:val="24"/>
        </w:rPr>
        <w:t xml:space="preserve"> с приложением к</w:t>
      </w:r>
      <w:r w:rsidR="00DB3D0D" w:rsidRPr="00DB3D0D">
        <w:rPr>
          <w:rFonts w:ascii="Times New Roman" w:hAnsi="Times New Roman"/>
          <w:sz w:val="24"/>
        </w:rPr>
        <w:t>опи</w:t>
      </w:r>
      <w:r w:rsidR="00DB3D0D">
        <w:rPr>
          <w:rFonts w:ascii="Times New Roman" w:hAnsi="Times New Roman"/>
          <w:sz w:val="24"/>
        </w:rPr>
        <w:t>й</w:t>
      </w:r>
      <w:r w:rsidR="00DB3D0D" w:rsidRPr="00DB3D0D">
        <w:rPr>
          <w:rFonts w:ascii="Times New Roman" w:hAnsi="Times New Roman"/>
          <w:sz w:val="24"/>
        </w:rPr>
        <w:t xml:space="preserve"> договоров (без коммерческой части), подтверждающие наличие опыта выполнения работ по предмету закупки</w:t>
      </w:r>
      <w:r w:rsidRPr="0014595E">
        <w:rPr>
          <w:rFonts w:ascii="Times New Roman" w:hAnsi="Times New Roman"/>
          <w:sz w:val="24"/>
        </w:rPr>
        <w:t>;</w:t>
      </w:r>
    </w:p>
    <w:p w:rsidR="007C09F4" w:rsidRDefault="00C1217A" w:rsidP="00DB3D0D">
      <w:pPr>
        <w:pStyle w:val="a6"/>
        <w:numPr>
          <w:ilvl w:val="0"/>
          <w:numId w:val="2"/>
        </w:numPr>
        <w:jc w:val="both"/>
        <w:rPr>
          <w:rFonts w:ascii="Times New Roman" w:hAnsi="Times New Roman"/>
          <w:sz w:val="24"/>
        </w:rPr>
      </w:pPr>
      <w:r w:rsidRPr="0014595E">
        <w:rPr>
          <w:rFonts w:ascii="Times New Roman" w:hAnsi="Times New Roman"/>
          <w:sz w:val="24"/>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7C09F4" w:rsidRPr="0014595E">
        <w:rPr>
          <w:rFonts w:ascii="Times New Roman" w:hAnsi="Times New Roman"/>
          <w:sz w:val="24"/>
        </w:rPr>
        <w:t xml:space="preserve"> (по форме № 7 к настоящему ПДО)</w:t>
      </w:r>
      <w:r w:rsidR="00DB3D0D">
        <w:rPr>
          <w:rFonts w:ascii="Times New Roman" w:hAnsi="Times New Roman"/>
          <w:sz w:val="24"/>
        </w:rPr>
        <w:t xml:space="preserve"> с приложением к</w:t>
      </w:r>
      <w:r w:rsidR="00DB3D0D" w:rsidRPr="00DB3D0D">
        <w:rPr>
          <w:rFonts w:ascii="Times New Roman" w:hAnsi="Times New Roman"/>
          <w:sz w:val="24"/>
        </w:rPr>
        <w:t>опи</w:t>
      </w:r>
      <w:r w:rsidR="00DB3D0D">
        <w:rPr>
          <w:rFonts w:ascii="Times New Roman" w:hAnsi="Times New Roman"/>
          <w:sz w:val="24"/>
        </w:rPr>
        <w:t>й</w:t>
      </w:r>
      <w:r w:rsidR="00DB3D0D" w:rsidRPr="00DB3D0D">
        <w:rPr>
          <w:rFonts w:ascii="Times New Roman" w:hAnsi="Times New Roman"/>
          <w:sz w:val="24"/>
        </w:rPr>
        <w:t xml:space="preserve"> удостоверений</w:t>
      </w:r>
      <w:r w:rsidR="00DB3D0D">
        <w:rPr>
          <w:rFonts w:ascii="Times New Roman" w:hAnsi="Times New Roman"/>
          <w:sz w:val="24"/>
        </w:rPr>
        <w:t xml:space="preserve"> и/или</w:t>
      </w:r>
      <w:r w:rsidR="00DB3D0D" w:rsidRPr="00DB3D0D">
        <w:rPr>
          <w:rFonts w:ascii="Times New Roman" w:hAnsi="Times New Roman"/>
          <w:sz w:val="24"/>
        </w:rPr>
        <w:t xml:space="preserve"> протоколов о</w:t>
      </w:r>
      <w:r w:rsidR="00DB3D0D">
        <w:rPr>
          <w:rFonts w:ascii="Times New Roman" w:hAnsi="Times New Roman"/>
          <w:sz w:val="24"/>
        </w:rPr>
        <w:t>б</w:t>
      </w:r>
      <w:r w:rsidR="00DB3D0D" w:rsidRPr="00DB3D0D">
        <w:rPr>
          <w:rFonts w:ascii="Times New Roman" w:hAnsi="Times New Roman"/>
          <w:sz w:val="24"/>
        </w:rPr>
        <w:t xml:space="preserve"> аттестации</w:t>
      </w:r>
      <w:r w:rsidR="00DB3D0D">
        <w:rPr>
          <w:rFonts w:ascii="Times New Roman" w:hAnsi="Times New Roman"/>
          <w:sz w:val="24"/>
        </w:rPr>
        <w:t xml:space="preserve"> </w:t>
      </w:r>
      <w:r w:rsidR="00DB3D0D" w:rsidRPr="00DB3D0D">
        <w:rPr>
          <w:rFonts w:ascii="Times New Roman" w:hAnsi="Times New Roman"/>
          <w:sz w:val="24"/>
        </w:rPr>
        <w:t>пром.безопасности  в области А.1, Б1.16, Б1.17</w:t>
      </w:r>
      <w:r w:rsidR="007C09F4" w:rsidRPr="0014595E">
        <w:rPr>
          <w:rFonts w:ascii="Times New Roman" w:hAnsi="Times New Roman"/>
          <w:sz w:val="24"/>
        </w:rPr>
        <w:t>;</w:t>
      </w:r>
    </w:p>
    <w:p w:rsidR="00A377BA" w:rsidRDefault="00A377BA" w:rsidP="007C09F4">
      <w:pPr>
        <w:pStyle w:val="a6"/>
        <w:numPr>
          <w:ilvl w:val="0"/>
          <w:numId w:val="2"/>
        </w:numPr>
        <w:jc w:val="both"/>
        <w:rPr>
          <w:rFonts w:ascii="Times New Roman" w:hAnsi="Times New Roman"/>
          <w:sz w:val="24"/>
        </w:rPr>
      </w:pPr>
      <w:r w:rsidRPr="00A377BA">
        <w:rPr>
          <w:rFonts w:ascii="Times New Roman" w:hAnsi="Times New Roman"/>
          <w:sz w:val="24"/>
        </w:rPr>
        <w:t xml:space="preserve">Заверенная и парафированная на каждой странице копия Требования к предмету </w:t>
      </w:r>
      <w:r>
        <w:rPr>
          <w:rFonts w:ascii="Times New Roman" w:hAnsi="Times New Roman"/>
          <w:sz w:val="24"/>
        </w:rPr>
        <w:t>оферты;</w:t>
      </w:r>
    </w:p>
    <w:p w:rsidR="00A377BA" w:rsidRPr="00A377BA" w:rsidRDefault="00A377BA" w:rsidP="007C09F4">
      <w:pPr>
        <w:pStyle w:val="a6"/>
        <w:numPr>
          <w:ilvl w:val="0"/>
          <w:numId w:val="2"/>
        </w:numPr>
        <w:jc w:val="both"/>
        <w:rPr>
          <w:rFonts w:ascii="Times New Roman" w:hAnsi="Times New Roman"/>
          <w:sz w:val="24"/>
        </w:rPr>
      </w:pPr>
      <w:r w:rsidRPr="00A377BA">
        <w:rPr>
          <w:rFonts w:ascii="Times New Roman" w:hAnsi="Times New Roman"/>
          <w:sz w:val="24"/>
        </w:rPr>
        <w:t>График производства работ (посуточный, понедельный) соответствующий по срокам общим срокам выполнения работ</w:t>
      </w:r>
      <w:r>
        <w:rPr>
          <w:rFonts w:ascii="Times New Roman" w:hAnsi="Times New Roman"/>
          <w:sz w:val="24"/>
        </w:rPr>
        <w:t>;</w:t>
      </w:r>
    </w:p>
    <w:p w:rsidR="00E55813" w:rsidRPr="00E55813" w:rsidRDefault="00E55813" w:rsidP="001A29AD">
      <w:pPr>
        <w:pStyle w:val="a6"/>
        <w:numPr>
          <w:ilvl w:val="0"/>
          <w:numId w:val="2"/>
        </w:numPr>
        <w:tabs>
          <w:tab w:val="left" w:pos="1418"/>
        </w:tabs>
        <w:contextualSpacing w:val="0"/>
        <w:jc w:val="both"/>
        <w:rPr>
          <w:rFonts w:ascii="Times New Roman" w:hAnsi="Times New Roman"/>
          <w:sz w:val="24"/>
        </w:rPr>
      </w:pPr>
      <w:r w:rsidRPr="00E55813">
        <w:rPr>
          <w:rFonts w:ascii="Times New Roman" w:hAnsi="Times New Roman"/>
          <w:sz w:val="24"/>
        </w:rPr>
        <w:t>Заверенная копия выписки из реестра членов СРО по форме, утвержденной Приказом Ростехнадзора от 16.02.2017г. № 58</w:t>
      </w:r>
    </w:p>
    <w:p w:rsidR="005665EE" w:rsidRPr="0014595E" w:rsidRDefault="005665EE" w:rsidP="001A29AD">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 xml:space="preserve">Копия </w:t>
      </w:r>
      <w:r w:rsidR="00C1315A" w:rsidRPr="0014595E">
        <w:rPr>
          <w:rFonts w:ascii="Times New Roman" w:hAnsi="Times New Roman"/>
          <w:sz w:val="24"/>
        </w:rPr>
        <w:t>свидетельства системы менеджмента качества ISO 9001, ИСО 9001</w:t>
      </w:r>
      <w:r w:rsidRPr="0014595E">
        <w:rPr>
          <w:rFonts w:ascii="Times New Roman" w:hAnsi="Times New Roman"/>
          <w:sz w:val="24"/>
        </w:rPr>
        <w:t>,</w:t>
      </w:r>
      <w:r w:rsidRPr="0014595E">
        <w:t xml:space="preserve"> </w:t>
      </w:r>
      <w:r w:rsidRPr="0014595E">
        <w:rPr>
          <w:rFonts w:ascii="Times New Roman" w:hAnsi="Times New Roman"/>
          <w:sz w:val="24"/>
        </w:rPr>
        <w:t>за подписью руководителя организации и скрепленная</w:t>
      </w:r>
      <w:r w:rsidR="00C1315A" w:rsidRPr="0014595E">
        <w:rPr>
          <w:rFonts w:ascii="Times New Roman" w:hAnsi="Times New Roman"/>
          <w:sz w:val="24"/>
        </w:rPr>
        <w:t xml:space="preserve"> </w:t>
      </w:r>
      <w:r w:rsidRPr="0014595E">
        <w:rPr>
          <w:rFonts w:ascii="Times New Roman" w:hAnsi="Times New Roman"/>
          <w:sz w:val="24"/>
        </w:rPr>
        <w:t>печатью организации;</w:t>
      </w:r>
    </w:p>
    <w:p w:rsidR="00C1315A" w:rsidRPr="0014595E" w:rsidRDefault="00C1315A" w:rsidP="001A29AD">
      <w:pPr>
        <w:pStyle w:val="a6"/>
        <w:numPr>
          <w:ilvl w:val="0"/>
          <w:numId w:val="2"/>
        </w:numPr>
        <w:tabs>
          <w:tab w:val="left" w:pos="1418"/>
        </w:tabs>
        <w:contextualSpacing w:val="0"/>
        <w:jc w:val="both"/>
        <w:rPr>
          <w:rFonts w:ascii="Times New Roman" w:hAnsi="Times New Roman"/>
          <w:sz w:val="24"/>
        </w:rPr>
      </w:pPr>
      <w:r w:rsidRPr="0014595E">
        <w:rPr>
          <w:rFonts w:ascii="Times New Roman" w:hAnsi="Times New Roman"/>
          <w:sz w:val="24"/>
        </w:rPr>
        <w:t>Копия свидетельства ISO 14001:2004, OHSAS 18001:2007, за подписью руководителя организации и скрепленная печатью организации;</w:t>
      </w:r>
    </w:p>
    <w:p w:rsidR="008E32E8" w:rsidRPr="00352607"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Перечень аффилированных организаций (</w:t>
      </w:r>
      <w:r w:rsidR="0037183C" w:rsidRPr="00352607">
        <w:rPr>
          <w:rFonts w:ascii="Times New Roman" w:hAnsi="Times New Roman"/>
          <w:sz w:val="24"/>
        </w:rPr>
        <w:t>Форма</w:t>
      </w:r>
      <w:r w:rsidRPr="00352607">
        <w:rPr>
          <w:rFonts w:ascii="Times New Roman" w:hAnsi="Times New Roman"/>
          <w:sz w:val="24"/>
        </w:rPr>
        <w:t xml:space="preserve"> №</w:t>
      </w:r>
      <w:r w:rsidR="00186AEA" w:rsidRPr="00352607">
        <w:rPr>
          <w:rFonts w:ascii="Times New Roman" w:hAnsi="Times New Roman"/>
          <w:sz w:val="24"/>
        </w:rPr>
        <w:t>5</w:t>
      </w:r>
      <w:r w:rsidRPr="00352607">
        <w:rPr>
          <w:rFonts w:ascii="Times New Roman" w:hAnsi="Times New Roman"/>
          <w:sz w:val="24"/>
        </w:rPr>
        <w:t xml:space="preserve"> к настоящему ПДО);</w:t>
      </w:r>
    </w:p>
    <w:p w:rsidR="00DE7BED" w:rsidRPr="0035260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352607">
        <w:rPr>
          <w:rFonts w:ascii="Times New Roman" w:hAnsi="Times New Roman"/>
          <w:sz w:val="24"/>
        </w:rPr>
        <w:t xml:space="preserve">менее </w:t>
      </w:r>
      <w:r w:rsidR="00B3611E">
        <w:rPr>
          <w:rFonts w:ascii="Times New Roman" w:hAnsi="Times New Roman"/>
          <w:sz w:val="24"/>
        </w:rPr>
        <w:t>3</w:t>
      </w:r>
      <w:r w:rsidR="00C805EF" w:rsidRPr="00352607">
        <w:rPr>
          <w:rFonts w:ascii="Times New Roman" w:hAnsi="Times New Roman"/>
          <w:sz w:val="24"/>
        </w:rPr>
        <w:t xml:space="preserve"> </w:t>
      </w:r>
      <w:r w:rsidR="0088678C" w:rsidRPr="00352607">
        <w:rPr>
          <w:rFonts w:ascii="Times New Roman" w:hAnsi="Times New Roman"/>
          <w:sz w:val="24"/>
        </w:rPr>
        <w:t>(</w:t>
      </w:r>
      <w:r w:rsidR="00B3611E">
        <w:rPr>
          <w:rFonts w:ascii="Times New Roman" w:hAnsi="Times New Roman"/>
          <w:sz w:val="24"/>
        </w:rPr>
        <w:t>трёх</w:t>
      </w:r>
      <w:r w:rsidRPr="00352607">
        <w:rPr>
          <w:rFonts w:ascii="Times New Roman" w:hAnsi="Times New Roman"/>
          <w:sz w:val="24"/>
        </w:rPr>
        <w:t>) месяцев после даты окончания приема оферт</w:t>
      </w:r>
      <w:r w:rsidR="00F35C20">
        <w:rPr>
          <w:rFonts w:ascii="Times New Roman" w:hAnsi="Times New Roman"/>
          <w:sz w:val="24"/>
        </w:rPr>
        <w:t xml:space="preserve"> или письмо о направлении документов на аккредитацию</w:t>
      </w:r>
      <w:r w:rsidRPr="00352607">
        <w:rPr>
          <w:rFonts w:ascii="Times New Roman" w:hAnsi="Times New Roman"/>
          <w:sz w:val="24"/>
        </w:rPr>
        <w:t>;</w:t>
      </w:r>
    </w:p>
    <w:p w:rsidR="00EB3A9C" w:rsidRPr="004A7F70" w:rsidRDefault="00EB3A9C" w:rsidP="00EB3A9C">
      <w:pPr>
        <w:pStyle w:val="a6"/>
        <w:numPr>
          <w:ilvl w:val="0"/>
          <w:numId w:val="2"/>
        </w:numPr>
        <w:tabs>
          <w:tab w:val="left" w:pos="1418"/>
        </w:tabs>
        <w:ind w:left="1418" w:hanging="341"/>
        <w:contextualSpacing w:val="0"/>
        <w:jc w:val="both"/>
        <w:rPr>
          <w:rFonts w:ascii="Times New Roman" w:hAnsi="Times New Roman"/>
          <w:sz w:val="24"/>
        </w:rPr>
      </w:pPr>
      <w:r w:rsidRPr="004A7F70">
        <w:rPr>
          <w:rFonts w:ascii="Times New Roman" w:hAnsi="Times New Roman"/>
          <w:sz w:val="24"/>
        </w:rPr>
        <w:t>Письмо (Форма №</w:t>
      </w:r>
      <w:r w:rsidR="00864AC3">
        <w:rPr>
          <w:rFonts w:ascii="Times New Roman" w:hAnsi="Times New Roman"/>
          <w:sz w:val="24"/>
        </w:rPr>
        <w:t>9</w:t>
      </w:r>
      <w:r w:rsidRPr="004A7F70">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C805EF"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805EF">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805EF">
        <w:rPr>
          <w:rFonts w:ascii="Times New Roman" w:hAnsi="Times New Roman"/>
          <w:sz w:val="24"/>
        </w:rPr>
        <w:t xml:space="preserve"> со сквозной нумерацией</w:t>
      </w:r>
      <w:r w:rsidRPr="00C805EF">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w:t>
      </w:r>
      <w:r w:rsidR="00BF375E">
        <w:rPr>
          <w:rFonts w:ascii="Times New Roman" w:hAnsi="Times New Roman"/>
          <w:sz w:val="24"/>
        </w:rPr>
        <w:t>3</w:t>
      </w:r>
      <w:r w:rsidR="00FA2773" w:rsidRPr="00C561F7">
        <w:rPr>
          <w:rFonts w:ascii="Times New Roman" w:hAnsi="Times New Roman"/>
          <w:sz w:val="24"/>
        </w:rPr>
        <w:t xml:space="preserve">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Pr="004A7F70" w:rsidRDefault="008C6979" w:rsidP="00DE7BED">
      <w:pPr>
        <w:pStyle w:val="a6"/>
        <w:numPr>
          <w:ilvl w:val="0"/>
          <w:numId w:val="2"/>
        </w:numPr>
        <w:ind w:left="1418" w:hanging="341"/>
        <w:contextualSpacing w:val="0"/>
        <w:jc w:val="both"/>
        <w:rPr>
          <w:rFonts w:ascii="Times New Roman" w:hAnsi="Times New Roman"/>
          <w:sz w:val="24"/>
        </w:rPr>
      </w:pPr>
      <w:r w:rsidRPr="004A7F70">
        <w:rPr>
          <w:rFonts w:ascii="Times New Roman" w:hAnsi="Times New Roman"/>
          <w:sz w:val="24"/>
        </w:rPr>
        <w:t xml:space="preserve">Подписанный договор </w:t>
      </w:r>
      <w:r w:rsidR="0048023C" w:rsidRPr="004A7F70">
        <w:rPr>
          <w:rFonts w:ascii="Times New Roman" w:hAnsi="Times New Roman"/>
          <w:sz w:val="24"/>
        </w:rPr>
        <w:t>ген</w:t>
      </w:r>
      <w:r w:rsidRPr="004A7F70">
        <w:rPr>
          <w:rFonts w:ascii="Times New Roman" w:hAnsi="Times New Roman"/>
          <w:sz w:val="24"/>
        </w:rPr>
        <w:t>подряда (</w:t>
      </w:r>
      <w:r w:rsidR="0037183C" w:rsidRPr="004A7F70">
        <w:rPr>
          <w:rFonts w:ascii="Times New Roman" w:hAnsi="Times New Roman"/>
          <w:sz w:val="24"/>
        </w:rPr>
        <w:t>Форма</w:t>
      </w:r>
      <w:r w:rsidRPr="004A7F70">
        <w:rPr>
          <w:rFonts w:ascii="Times New Roman" w:hAnsi="Times New Roman"/>
          <w:sz w:val="24"/>
        </w:rPr>
        <w:t xml:space="preserve"> №</w:t>
      </w:r>
      <w:r w:rsidR="00BF375E" w:rsidRPr="004A7F70">
        <w:rPr>
          <w:rFonts w:ascii="Times New Roman" w:hAnsi="Times New Roman"/>
          <w:sz w:val="24"/>
        </w:rPr>
        <w:t>4</w:t>
      </w:r>
      <w:r w:rsidRPr="004A7F70">
        <w:rPr>
          <w:rFonts w:ascii="Times New Roman" w:hAnsi="Times New Roman"/>
          <w:sz w:val="24"/>
        </w:rPr>
        <w:t xml:space="preserve"> ПДО)</w:t>
      </w:r>
      <w:r w:rsidR="0087067B" w:rsidRPr="004A7F70">
        <w:rPr>
          <w:rFonts w:ascii="Times New Roman" w:hAnsi="Times New Roman"/>
          <w:sz w:val="24"/>
        </w:rPr>
        <w:t xml:space="preserve"> с Приложениями к н</w:t>
      </w:r>
      <w:r w:rsidR="006E54D0" w:rsidRPr="004A7F70">
        <w:rPr>
          <w:rFonts w:ascii="Times New Roman" w:hAnsi="Times New Roman"/>
          <w:sz w:val="24"/>
        </w:rPr>
        <w:t>е</w:t>
      </w:r>
      <w:r w:rsidR="0087067B" w:rsidRPr="004A7F70">
        <w:rPr>
          <w:rFonts w:ascii="Times New Roman" w:hAnsi="Times New Roman"/>
          <w:sz w:val="24"/>
        </w:rPr>
        <w:t>м</w:t>
      </w:r>
      <w:r w:rsidRPr="004A7F70">
        <w:rPr>
          <w:rFonts w:ascii="Times New Roman" w:hAnsi="Times New Roman"/>
          <w:sz w:val="24"/>
        </w:rPr>
        <w:t>у</w:t>
      </w:r>
      <w:r w:rsidR="0087067B" w:rsidRPr="004A7F70">
        <w:rPr>
          <w:rFonts w:ascii="Times New Roman" w:hAnsi="Times New Roman"/>
          <w:sz w:val="24"/>
        </w:rPr>
        <w:t>, подписанные и скрепленные печатью организации в редакции Заказчика, в 2-х экземплярах;</w:t>
      </w:r>
    </w:p>
    <w:p w:rsidR="003F6E4A" w:rsidRDefault="00271056"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 xml:space="preserve">Протокол согласования договорной цены (Приложение №1 к Договору генподряда), составленный согласно выдаваемым Заказчиком ведомостям объёмов работ, </w:t>
      </w:r>
      <w:r w:rsidRPr="00D852DC">
        <w:rPr>
          <w:rFonts w:ascii="Times New Roman" w:hAnsi="Times New Roman"/>
          <w:b/>
          <w:sz w:val="24"/>
        </w:rPr>
        <w:t>с приложением обосновывающих сметных расчётов по всем видам работ</w:t>
      </w:r>
      <w:r w:rsidRPr="00D852DC">
        <w:rPr>
          <w:rFonts w:ascii="Times New Roman" w:hAnsi="Times New Roman"/>
          <w:sz w:val="24"/>
        </w:rPr>
        <w:t>, подписанный и скреплённый печатью организации в редакции Заказчика в 2-х экземплярах</w:t>
      </w:r>
      <w:r w:rsidR="00AA5D62" w:rsidRPr="00D852DC">
        <w:rPr>
          <w:rFonts w:ascii="Times New Roman" w:hAnsi="Times New Roman"/>
          <w:sz w:val="24"/>
        </w:rPr>
        <w:t xml:space="preserve">. Сметы на выполнение работ с указанием всех видов </w:t>
      </w:r>
    </w:p>
    <w:p w:rsidR="000613D9" w:rsidRPr="00D852DC" w:rsidRDefault="00AA5D62" w:rsidP="003F6E4A">
      <w:pPr>
        <w:pStyle w:val="a6"/>
        <w:tabs>
          <w:tab w:val="left" w:pos="1418"/>
        </w:tabs>
        <w:ind w:left="1418"/>
        <w:contextualSpacing w:val="0"/>
        <w:jc w:val="both"/>
        <w:rPr>
          <w:rFonts w:ascii="Times New Roman" w:hAnsi="Times New Roman"/>
          <w:sz w:val="24"/>
        </w:rPr>
      </w:pPr>
      <w:r w:rsidRPr="00D852DC">
        <w:rPr>
          <w:rFonts w:ascii="Times New Roman" w:hAnsi="Times New Roman"/>
          <w:sz w:val="24"/>
        </w:rPr>
        <w:t xml:space="preserve">и объемов работ в соответствии с договором, а также применяемых расценок и расчетных коэффициентов </w:t>
      </w:r>
      <w:r w:rsidRPr="00D852DC">
        <w:rPr>
          <w:rFonts w:ascii="Times New Roman" w:hAnsi="Times New Roman"/>
          <w:b/>
          <w:sz w:val="24"/>
        </w:rPr>
        <w:t>в электронном виде в формате Word или Excel.</w:t>
      </w:r>
      <w:r w:rsidRPr="00D852DC">
        <w:rPr>
          <w:rFonts w:ascii="Times New Roman" w:hAnsi="Times New Roman"/>
          <w:sz w:val="24"/>
        </w:rPr>
        <w:t xml:space="preserve"> По результатам проведенной закупки Победитель предоставляет оригиналы сметных расчетов;</w:t>
      </w:r>
    </w:p>
    <w:p w:rsidR="000613D9"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3C444F" w:rsidRPr="003C444F" w:rsidRDefault="003C444F" w:rsidP="00480832">
      <w:pPr>
        <w:pStyle w:val="a6"/>
        <w:numPr>
          <w:ilvl w:val="0"/>
          <w:numId w:val="2"/>
        </w:numPr>
        <w:tabs>
          <w:tab w:val="left" w:pos="1418"/>
        </w:tabs>
        <w:ind w:left="1418" w:hanging="341"/>
        <w:contextualSpacing w:val="0"/>
        <w:jc w:val="both"/>
        <w:rPr>
          <w:rFonts w:ascii="Times New Roman" w:hAnsi="Times New Roman"/>
          <w:sz w:val="24"/>
        </w:rPr>
      </w:pPr>
      <w:r w:rsidRPr="003C444F">
        <w:rPr>
          <w:rFonts w:ascii="Times New Roman" w:hAnsi="Times New Roman"/>
          <w:sz w:val="24"/>
        </w:rPr>
        <w:t>Перечень материалов и оборудования поставки Заказчика (Приложение №5 к Договору генподряда), подписанный и скреплённый печатью организации в редакции Заказчика в 2-х экземплярах;</w:t>
      </w:r>
    </w:p>
    <w:p w:rsidR="00B3611E" w:rsidRPr="00B3611E" w:rsidRDefault="00B3611E" w:rsidP="00480832">
      <w:pPr>
        <w:pStyle w:val="a6"/>
        <w:numPr>
          <w:ilvl w:val="0"/>
          <w:numId w:val="2"/>
        </w:numPr>
        <w:tabs>
          <w:tab w:val="left" w:pos="1418"/>
        </w:tabs>
        <w:ind w:left="1418" w:hanging="341"/>
        <w:contextualSpacing w:val="0"/>
        <w:jc w:val="both"/>
        <w:rPr>
          <w:rFonts w:ascii="Times New Roman" w:hAnsi="Times New Roman"/>
          <w:sz w:val="24"/>
        </w:rPr>
      </w:pPr>
      <w:r w:rsidRPr="00B3611E">
        <w:rPr>
          <w:rFonts w:ascii="Times New Roman" w:hAnsi="Times New Roman"/>
          <w:sz w:val="24"/>
        </w:rPr>
        <w:t>Регламент определения стоимости СМР на последующие работы (приложение №</w:t>
      </w:r>
      <w:r w:rsidR="00864AC3">
        <w:rPr>
          <w:rFonts w:ascii="Times New Roman" w:hAnsi="Times New Roman"/>
          <w:sz w:val="24"/>
        </w:rPr>
        <w:t>3</w:t>
      </w:r>
      <w:r w:rsidRPr="00B3611E">
        <w:rPr>
          <w:rFonts w:ascii="Times New Roman" w:hAnsi="Times New Roman"/>
          <w:sz w:val="24"/>
        </w:rPr>
        <w:t xml:space="preserve"> к договору);</w:t>
      </w:r>
    </w:p>
    <w:p w:rsidR="00B3611E" w:rsidRPr="00D852DC" w:rsidRDefault="00B3611E" w:rsidP="00480832">
      <w:pPr>
        <w:pStyle w:val="a6"/>
        <w:numPr>
          <w:ilvl w:val="0"/>
          <w:numId w:val="2"/>
        </w:numPr>
        <w:tabs>
          <w:tab w:val="left" w:pos="1418"/>
        </w:tabs>
        <w:ind w:left="1418" w:hanging="341"/>
        <w:contextualSpacing w:val="0"/>
        <w:jc w:val="both"/>
        <w:rPr>
          <w:rFonts w:ascii="Times New Roman" w:hAnsi="Times New Roman"/>
          <w:sz w:val="24"/>
        </w:rPr>
      </w:pPr>
      <w:r w:rsidRPr="00B3611E">
        <w:rPr>
          <w:rFonts w:ascii="Times New Roman" w:hAnsi="Times New Roman"/>
          <w:sz w:val="24"/>
        </w:rPr>
        <w:t>Регламент определения стоимости ПНР на последующие работы (приложение №</w:t>
      </w:r>
      <w:r w:rsidR="00864AC3">
        <w:rPr>
          <w:rFonts w:ascii="Times New Roman" w:hAnsi="Times New Roman"/>
          <w:sz w:val="24"/>
        </w:rPr>
        <w:t>4</w:t>
      </w:r>
      <w:r w:rsidRPr="00B3611E">
        <w:rPr>
          <w:rFonts w:ascii="Times New Roman" w:hAnsi="Times New Roman"/>
          <w:sz w:val="24"/>
        </w:rPr>
        <w:t xml:space="preserve"> к договору);</w:t>
      </w:r>
    </w:p>
    <w:p w:rsidR="000613D9"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График погашения авансовых платежей (приложение №</w:t>
      </w:r>
      <w:r w:rsidR="003C444F">
        <w:rPr>
          <w:rFonts w:ascii="Times New Roman" w:hAnsi="Times New Roman"/>
          <w:sz w:val="24"/>
        </w:rPr>
        <w:t>6</w:t>
      </w:r>
      <w:r w:rsidRPr="00D852DC">
        <w:rPr>
          <w:rFonts w:ascii="Times New Roman" w:hAnsi="Times New Roman"/>
          <w:sz w:val="24"/>
        </w:rPr>
        <w:t xml:space="preserve"> к договору) – ПРИ НЕОБХОДИМОСТИ подписанный и скреплённый печатью организации в редакции Заказчика в 2-х экземплярах;</w:t>
      </w:r>
    </w:p>
    <w:p w:rsidR="00086FE0" w:rsidRPr="00086FE0" w:rsidRDefault="00086FE0" w:rsidP="00480832">
      <w:pPr>
        <w:pStyle w:val="a6"/>
        <w:numPr>
          <w:ilvl w:val="0"/>
          <w:numId w:val="2"/>
        </w:numPr>
        <w:tabs>
          <w:tab w:val="left" w:pos="1418"/>
        </w:tabs>
        <w:ind w:left="1418" w:hanging="341"/>
        <w:contextualSpacing w:val="0"/>
        <w:jc w:val="both"/>
        <w:rPr>
          <w:rFonts w:ascii="Times New Roman" w:hAnsi="Times New Roman"/>
          <w:sz w:val="24"/>
        </w:rPr>
      </w:pPr>
      <w:r w:rsidRPr="00086FE0">
        <w:rPr>
          <w:rFonts w:ascii="Times New Roman" w:hAnsi="Times New Roman"/>
          <w:sz w:val="24"/>
        </w:rPr>
        <w:t>Форма отчета об исполнении Договора</w:t>
      </w:r>
      <w:r>
        <w:rPr>
          <w:rFonts w:ascii="Times New Roman" w:hAnsi="Times New Roman"/>
          <w:sz w:val="24"/>
        </w:rPr>
        <w:t xml:space="preserve"> </w:t>
      </w:r>
      <w:r w:rsidRPr="00D852DC">
        <w:rPr>
          <w:rFonts w:ascii="Times New Roman" w:hAnsi="Times New Roman"/>
          <w:sz w:val="24"/>
        </w:rPr>
        <w:t>(приложение №</w:t>
      </w:r>
      <w:r>
        <w:rPr>
          <w:rFonts w:ascii="Times New Roman" w:hAnsi="Times New Roman"/>
          <w:sz w:val="24"/>
        </w:rPr>
        <w:t>7</w:t>
      </w:r>
      <w:r w:rsidRPr="00D852DC">
        <w:rPr>
          <w:rFonts w:ascii="Times New Roman" w:hAnsi="Times New Roman"/>
          <w:sz w:val="24"/>
        </w:rPr>
        <w:t xml:space="preserve"> к договору)</w:t>
      </w:r>
      <w:r w:rsidRPr="00086FE0">
        <w:rPr>
          <w:rFonts w:ascii="Times New Roman" w:hAnsi="Times New Roman"/>
          <w:sz w:val="24"/>
        </w:rPr>
        <w:t>.</w:t>
      </w:r>
    </w:p>
    <w:p w:rsidR="000613D9"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D852DC">
        <w:rPr>
          <w:rFonts w:ascii="Times New Roman" w:hAnsi="Times New Roman"/>
          <w:sz w:val="24"/>
        </w:rPr>
        <w:t>Шкала штрафных санкций в области ПБ, ОТ и ОС (приложение №</w:t>
      </w:r>
      <w:r w:rsidR="00086FE0">
        <w:rPr>
          <w:rFonts w:ascii="Times New Roman" w:hAnsi="Times New Roman"/>
          <w:sz w:val="24"/>
        </w:rPr>
        <w:t>8</w:t>
      </w:r>
      <w:r w:rsidRPr="00D852DC">
        <w:rPr>
          <w:rFonts w:ascii="Times New Roman" w:hAnsi="Times New Roman"/>
          <w:sz w:val="24"/>
        </w:rPr>
        <w:t xml:space="preserve"> к договору) подписанный и скреплённый печатью организации в редакции Заказчика в 2-х экземплярах;</w:t>
      </w:r>
    </w:p>
    <w:p w:rsidR="003C444F" w:rsidRPr="003C444F" w:rsidRDefault="003C444F" w:rsidP="00480832">
      <w:pPr>
        <w:pStyle w:val="a6"/>
        <w:numPr>
          <w:ilvl w:val="0"/>
          <w:numId w:val="2"/>
        </w:numPr>
        <w:tabs>
          <w:tab w:val="left" w:pos="1418"/>
        </w:tabs>
        <w:ind w:left="1418" w:hanging="341"/>
        <w:contextualSpacing w:val="0"/>
        <w:jc w:val="both"/>
        <w:rPr>
          <w:rFonts w:ascii="Times New Roman" w:hAnsi="Times New Roman"/>
          <w:sz w:val="24"/>
        </w:rPr>
      </w:pPr>
      <w:r w:rsidRPr="003C444F">
        <w:rPr>
          <w:rFonts w:ascii="Times New Roman" w:hAnsi="Times New Roman"/>
          <w:iCs/>
          <w:sz w:val="24"/>
        </w:rPr>
        <w:t>Таблица «Расчет стоимости строительства», с заполненными графами в тыс.руб. без НДС (приложение №</w:t>
      </w:r>
      <w:r w:rsidR="00951FD4">
        <w:rPr>
          <w:rFonts w:ascii="Times New Roman" w:hAnsi="Times New Roman"/>
          <w:iCs/>
          <w:sz w:val="24"/>
        </w:rPr>
        <w:t>10</w:t>
      </w:r>
      <w:r w:rsidRPr="003C444F">
        <w:rPr>
          <w:rFonts w:ascii="Times New Roman" w:hAnsi="Times New Roman"/>
          <w:iCs/>
          <w:sz w:val="24"/>
        </w:rPr>
        <w:t xml:space="preserve"> к </w:t>
      </w:r>
      <w:r w:rsidRPr="003C444F">
        <w:rPr>
          <w:rFonts w:ascii="Times New Roman" w:hAnsi="Times New Roman"/>
          <w:sz w:val="24"/>
        </w:rPr>
        <w:t>настоящему ПДО) подписанный и скреплённый печатью организации;</w:t>
      </w:r>
    </w:p>
    <w:p w:rsidR="00EB3A9C" w:rsidRPr="004A7F70" w:rsidRDefault="004A7F70" w:rsidP="00EB3A9C">
      <w:pPr>
        <w:pStyle w:val="a6"/>
        <w:numPr>
          <w:ilvl w:val="0"/>
          <w:numId w:val="2"/>
        </w:numPr>
        <w:jc w:val="both"/>
        <w:rPr>
          <w:rFonts w:ascii="Times New Roman" w:hAnsi="Times New Roman"/>
          <w:sz w:val="24"/>
        </w:rPr>
      </w:pPr>
      <w:r w:rsidRPr="004A7F70">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w:t>
      </w:r>
      <w:r w:rsidR="00864AC3">
        <w:rPr>
          <w:rFonts w:ascii="Times New Roman" w:hAnsi="Times New Roman"/>
          <w:sz w:val="24"/>
        </w:rPr>
        <w:t>8</w:t>
      </w:r>
      <w:r w:rsidRPr="004A7F70">
        <w:rPr>
          <w:rFonts w:ascii="Times New Roman" w:hAnsi="Times New Roman"/>
          <w:sz w:val="24"/>
        </w:rPr>
        <w:t>), подписанное уполномоченным лицом и заверенная печатью участника закупки)</w:t>
      </w:r>
      <w:r w:rsidR="00EB3A9C" w:rsidRPr="004A7F70">
        <w:rPr>
          <w:rFonts w:ascii="Times New Roman" w:hAnsi="Times New Roman"/>
          <w:sz w:val="24"/>
        </w:rPr>
        <w:t>.</w:t>
      </w:r>
    </w:p>
    <w:p w:rsidR="00DE7BED" w:rsidRPr="0048023C" w:rsidRDefault="00DE7BED" w:rsidP="0048023C">
      <w:pPr>
        <w:pStyle w:val="a6"/>
        <w:numPr>
          <w:ilvl w:val="0"/>
          <w:numId w:val="2"/>
        </w:numPr>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F6E4A"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w:t>
      </w:r>
    </w:p>
    <w:p w:rsidR="00DE7BED" w:rsidRPr="00C561F7" w:rsidRDefault="00DE7BED" w:rsidP="003F6E4A">
      <w:pPr>
        <w:jc w:val="both"/>
        <w:rPr>
          <w:rFonts w:ascii="Times New Roman" w:hAnsi="Times New Roman"/>
          <w:sz w:val="24"/>
        </w:rPr>
      </w:pPr>
      <w:r w:rsidRPr="00C561F7">
        <w:rPr>
          <w:rFonts w:ascii="Times New Roman" w:hAnsi="Times New Roman"/>
          <w:sz w:val="24"/>
        </w:rPr>
        <w:t xml:space="preserve">должна содержать наименование участника закупки и ссылку на настоящее извещение по форме: «Предложение </w:t>
      </w:r>
      <w:r w:rsidRPr="00A17E76">
        <w:rPr>
          <w:rFonts w:ascii="Times New Roman" w:hAnsi="Times New Roman"/>
          <w:sz w:val="24"/>
        </w:rPr>
        <w:t xml:space="preserve">на ПДО </w:t>
      </w:r>
      <w:r w:rsidR="003523B8" w:rsidRPr="00C40686">
        <w:rPr>
          <w:rFonts w:ascii="Times New Roman" w:hAnsi="Times New Roman"/>
          <w:sz w:val="24"/>
        </w:rPr>
        <w:t>№</w:t>
      </w:r>
      <w:r w:rsidR="00D62950">
        <w:rPr>
          <w:rFonts w:ascii="Times New Roman" w:hAnsi="Times New Roman"/>
          <w:sz w:val="24"/>
        </w:rPr>
        <w:t>345</w:t>
      </w:r>
      <w:r w:rsidR="003523B8" w:rsidRPr="00C40686">
        <w:rPr>
          <w:rFonts w:ascii="Times New Roman" w:hAnsi="Times New Roman"/>
          <w:sz w:val="24"/>
        </w:rPr>
        <w:t>-К</w:t>
      </w:r>
      <w:r w:rsidR="00FA2773" w:rsidRPr="00C40686">
        <w:rPr>
          <w:rFonts w:ascii="Times New Roman" w:hAnsi="Times New Roman"/>
          <w:sz w:val="24"/>
        </w:rPr>
        <w:t>С</w:t>
      </w:r>
      <w:r w:rsidR="003523B8" w:rsidRPr="00C40686">
        <w:rPr>
          <w:rFonts w:ascii="Times New Roman" w:hAnsi="Times New Roman"/>
          <w:sz w:val="24"/>
        </w:rPr>
        <w:t>-201</w:t>
      </w:r>
      <w:r w:rsidR="00CA3CDE">
        <w:rPr>
          <w:rFonts w:ascii="Times New Roman" w:hAnsi="Times New Roman"/>
          <w:sz w:val="24"/>
        </w:rPr>
        <w:t>8</w:t>
      </w:r>
      <w:r w:rsidRPr="00C40686">
        <w:rPr>
          <w:rFonts w:ascii="Times New Roman" w:hAnsi="Times New Roman"/>
          <w:color w:val="FF0000"/>
          <w:sz w:val="24"/>
        </w:rPr>
        <w:t xml:space="preserve"> </w:t>
      </w:r>
      <w:r w:rsidRPr="00C40686">
        <w:rPr>
          <w:rFonts w:ascii="Times New Roman" w:hAnsi="Times New Roman"/>
          <w:sz w:val="24"/>
        </w:rPr>
        <w:t>от</w:t>
      </w:r>
      <w:r w:rsidRPr="00C40686">
        <w:rPr>
          <w:rFonts w:ascii="Times New Roman" w:hAnsi="Times New Roman"/>
          <w:color w:val="FF0000"/>
          <w:sz w:val="24"/>
        </w:rPr>
        <w:t xml:space="preserve"> </w:t>
      </w:r>
      <w:r w:rsidR="003F6E4A" w:rsidRPr="003F6E4A">
        <w:rPr>
          <w:rFonts w:ascii="Times New Roman" w:hAnsi="Times New Roman"/>
          <w:sz w:val="24"/>
        </w:rPr>
        <w:t>03 августа 2018 года</w:t>
      </w:r>
      <w:r w:rsidRPr="00C40686">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3F6E4A" w:rsidP="00DE7BED">
      <w:pPr>
        <w:ind w:left="708"/>
        <w:jc w:val="both"/>
        <w:rPr>
          <w:rFonts w:ascii="Times New Roman" w:hAnsi="Times New Roman"/>
          <w:b/>
          <w:sz w:val="24"/>
        </w:rPr>
      </w:pPr>
      <w:r>
        <w:rPr>
          <w:rFonts w:ascii="Times New Roman" w:hAnsi="Times New Roman"/>
          <w:b/>
          <w:sz w:val="24"/>
        </w:rPr>
        <w:t>Начало приема оферт – «03»</w:t>
      </w:r>
      <w:r w:rsidR="00DE7BED" w:rsidRPr="00C561F7">
        <w:rPr>
          <w:rFonts w:ascii="Times New Roman" w:hAnsi="Times New Roman"/>
          <w:b/>
          <w:sz w:val="24"/>
        </w:rPr>
        <w:t xml:space="preserve"> </w:t>
      </w:r>
      <w:r>
        <w:rPr>
          <w:rFonts w:ascii="Times New Roman" w:hAnsi="Times New Roman"/>
          <w:b/>
          <w:sz w:val="24"/>
        </w:rPr>
        <w:t xml:space="preserve">августа 2018 </w:t>
      </w:r>
      <w:r w:rsidR="00DE7BED" w:rsidRPr="00C561F7">
        <w:rPr>
          <w:rFonts w:ascii="Times New Roman" w:hAnsi="Times New Roman"/>
          <w:b/>
          <w:sz w:val="24"/>
        </w:rPr>
        <w:t>года.</w:t>
      </w:r>
    </w:p>
    <w:p w:rsidR="00DE7BED" w:rsidRPr="00C561F7" w:rsidRDefault="003F6E4A" w:rsidP="00DE7BED">
      <w:pPr>
        <w:ind w:left="708"/>
        <w:jc w:val="both"/>
        <w:rPr>
          <w:rFonts w:ascii="Times New Roman" w:hAnsi="Times New Roman"/>
          <w:b/>
          <w:sz w:val="24"/>
        </w:rPr>
      </w:pPr>
      <w:r>
        <w:rPr>
          <w:rFonts w:ascii="Times New Roman" w:hAnsi="Times New Roman"/>
          <w:b/>
          <w:sz w:val="24"/>
        </w:rPr>
        <w:t>Окончание приема оферт – 15:00 (МСК)</w:t>
      </w:r>
      <w:r w:rsidR="00DE7BED" w:rsidRPr="00C561F7">
        <w:rPr>
          <w:rFonts w:ascii="Times New Roman" w:hAnsi="Times New Roman"/>
          <w:b/>
          <w:sz w:val="24"/>
        </w:rPr>
        <w:t xml:space="preserve"> «</w:t>
      </w:r>
      <w:r>
        <w:rPr>
          <w:rFonts w:ascii="Times New Roman" w:hAnsi="Times New Roman"/>
          <w:b/>
          <w:sz w:val="24"/>
        </w:rPr>
        <w:t>17</w:t>
      </w:r>
      <w:r w:rsidR="00DE7BED" w:rsidRPr="00C561F7">
        <w:rPr>
          <w:rFonts w:ascii="Times New Roman" w:hAnsi="Times New Roman"/>
          <w:b/>
          <w:sz w:val="24"/>
        </w:rPr>
        <w:t xml:space="preserve">» </w:t>
      </w:r>
      <w:r>
        <w:rPr>
          <w:rFonts w:ascii="Times New Roman" w:hAnsi="Times New Roman"/>
          <w:b/>
          <w:sz w:val="24"/>
        </w:rPr>
        <w:t xml:space="preserve">августа 2018 </w:t>
      </w:r>
      <w:r w:rsidR="00DE7BED" w:rsidRPr="00C561F7">
        <w:rPr>
          <w:rFonts w:ascii="Times New Roman" w:hAnsi="Times New Roman"/>
          <w:b/>
          <w:sz w:val="24"/>
        </w:rPr>
        <w:t>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B66756">
        <w:rPr>
          <w:rFonts w:ascii="Times New Roman" w:hAnsi="Times New Roman"/>
          <w:b/>
          <w:sz w:val="24"/>
        </w:rPr>
        <w:t>15</w:t>
      </w:r>
      <w:r w:rsidRPr="00C561F7">
        <w:rPr>
          <w:rFonts w:ascii="Times New Roman" w:hAnsi="Times New Roman"/>
          <w:b/>
          <w:sz w:val="24"/>
        </w:rPr>
        <w:t xml:space="preserve">» </w:t>
      </w:r>
      <w:r w:rsidR="00D62950">
        <w:rPr>
          <w:rFonts w:ascii="Times New Roman" w:hAnsi="Times New Roman"/>
          <w:b/>
          <w:sz w:val="24"/>
        </w:rPr>
        <w:t>ок</w:t>
      </w:r>
      <w:r w:rsidR="00EC57B1">
        <w:rPr>
          <w:rFonts w:ascii="Times New Roman" w:hAnsi="Times New Roman"/>
          <w:b/>
          <w:sz w:val="24"/>
        </w:rPr>
        <w:t>тября</w:t>
      </w:r>
      <w:r w:rsidRPr="00C561F7">
        <w:rPr>
          <w:rFonts w:ascii="Times New Roman" w:hAnsi="Times New Roman"/>
          <w:b/>
          <w:sz w:val="24"/>
        </w:rPr>
        <w:t xml:space="preserve"> </w:t>
      </w:r>
      <w:r w:rsidR="004D11D8">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w:t>
      </w:r>
      <w:r w:rsidR="003F6E4A">
        <w:rPr>
          <w:rFonts w:ascii="Times New Roman" w:hAnsi="Times New Roman"/>
          <w:sz w:val="24"/>
        </w:rPr>
        <w:t xml:space="preserve">ния, полученные не позднее «14» августа 2018 </w:t>
      </w:r>
      <w:r w:rsidRPr="00C561F7">
        <w:rPr>
          <w:rFonts w:ascii="Times New Roman" w:hAnsi="Times New Roman"/>
          <w:sz w:val="24"/>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3F6E4A" w:rsidRPr="00C561F7">
        <w:rPr>
          <w:rFonts w:ascii="Times New Roman" w:hAnsi="Times New Roman"/>
          <w:sz w:val="24"/>
        </w:rPr>
        <w:t>предложения без</w:t>
      </w:r>
      <w:r w:rsidRPr="00C561F7">
        <w:rPr>
          <w:rFonts w:ascii="Times New Roman" w:hAnsi="Times New Roman"/>
          <w:sz w:val="24"/>
        </w:rPr>
        <w:t xml:space="preserve"> указания источника поступления.</w:t>
      </w:r>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w:t>
      </w:r>
      <w:r w:rsidR="003A73B3">
        <w:rPr>
          <w:rFonts w:ascii="Times New Roman" w:hAnsi="Times New Roman"/>
          <w:sz w:val="24"/>
        </w:rPr>
        <w:t xml:space="preserve"> всем</w:t>
      </w:r>
      <w:r w:rsidRPr="00C561F7">
        <w:rPr>
          <w:rFonts w:ascii="Times New Roman" w:hAnsi="Times New Roman"/>
          <w:sz w:val="24"/>
        </w:rPr>
        <w:t xml:space="preserve"> вопросам обращаться:</w:t>
      </w:r>
    </w:p>
    <w:p w:rsidR="00B40EFB" w:rsidRPr="00B40EFB" w:rsidRDefault="00B40EFB" w:rsidP="00B40EFB">
      <w:pPr>
        <w:ind w:firstLine="708"/>
        <w:jc w:val="both"/>
        <w:rPr>
          <w:rFonts w:ascii="Times New Roman" w:hAnsi="Times New Roman"/>
          <w:sz w:val="24"/>
        </w:rPr>
      </w:pPr>
      <w:r w:rsidRPr="00B40EFB">
        <w:rPr>
          <w:rFonts w:ascii="Times New Roman" w:hAnsi="Times New Roman"/>
          <w:sz w:val="24"/>
        </w:rPr>
        <w:t>Ведущему специалисту Тендерного комитета ОА</w:t>
      </w:r>
      <w:bookmarkStart w:id="0" w:name="_GoBack"/>
      <w:bookmarkEnd w:id="0"/>
      <w:r w:rsidRPr="00B40EFB">
        <w:rPr>
          <w:rFonts w:ascii="Times New Roman" w:hAnsi="Times New Roman"/>
          <w:sz w:val="24"/>
        </w:rPr>
        <w:t xml:space="preserve">О «Славнефть-ЯНОС» Груздеву Александру Александровичу. Контактные данные: (4852) 49-91-35, Е-mail: </w:t>
      </w:r>
      <w:hyperlink r:id="rId8" w:history="1">
        <w:r w:rsidRPr="00B40EFB">
          <w:rPr>
            <w:rFonts w:ascii="Times New Roman" w:hAnsi="Times New Roman"/>
            <w:sz w:val="24"/>
          </w:rPr>
          <w:t>GruzdevAA@yanos.slavneft.ru</w:t>
        </w:r>
      </w:hyperlink>
      <w:r w:rsidRPr="00B40EFB">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3F6E4A"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w:t>
      </w:r>
    </w:p>
    <w:p w:rsidR="003F6E4A" w:rsidRDefault="003F6E4A" w:rsidP="00DE7BED">
      <w:pPr>
        <w:ind w:firstLine="720"/>
        <w:jc w:val="both"/>
        <w:rPr>
          <w:rFonts w:ascii="Times New Roman" w:hAnsi="Times New Roman"/>
          <w:b/>
          <w:sz w:val="24"/>
        </w:rPr>
      </w:pPr>
    </w:p>
    <w:p w:rsidR="00DE7BED" w:rsidRPr="00C561F7" w:rsidRDefault="00DE7BED" w:rsidP="003F6E4A">
      <w:pPr>
        <w:jc w:val="both"/>
        <w:rPr>
          <w:rFonts w:ascii="Times New Roman" w:hAnsi="Times New Roman"/>
          <w:b/>
          <w:sz w:val="24"/>
        </w:rPr>
      </w:pPr>
      <w:r w:rsidRPr="00C561F7">
        <w:rPr>
          <w:rFonts w:ascii="Times New Roman" w:hAnsi="Times New Roman"/>
          <w:b/>
          <w:sz w:val="24"/>
        </w:rPr>
        <w:t xml:space="preserve">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FC231E">
        <w:rPr>
          <w:rFonts w:ascii="Times New Roman" w:hAnsi="Times New Roman"/>
          <w:sz w:val="24"/>
        </w:rPr>
        <w:t>2</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w:t>
      </w:r>
      <w:r w:rsidR="00E85DE8" w:rsidRPr="00A17E76">
        <w:rPr>
          <w:rFonts w:ascii="Times New Roman" w:hAnsi="Times New Roman"/>
          <w:sz w:val="24"/>
        </w:rPr>
        <w:t xml:space="preserve">делать </w:t>
      </w:r>
      <w:r w:rsidR="00E85DE8" w:rsidRPr="00C40686">
        <w:rPr>
          <w:rFonts w:ascii="Times New Roman" w:hAnsi="Times New Roman"/>
          <w:sz w:val="24"/>
        </w:rPr>
        <w:t>оферты №</w:t>
      </w:r>
      <w:r w:rsidR="00D62950">
        <w:rPr>
          <w:rFonts w:ascii="Times New Roman" w:hAnsi="Times New Roman"/>
          <w:sz w:val="24"/>
        </w:rPr>
        <w:t>345</w:t>
      </w:r>
      <w:r w:rsidR="00D549DA" w:rsidRPr="00C40686">
        <w:rPr>
          <w:rFonts w:ascii="Times New Roman" w:hAnsi="Times New Roman"/>
          <w:sz w:val="24"/>
        </w:rPr>
        <w:t>-КС</w:t>
      </w:r>
      <w:r w:rsidR="00E85DE8" w:rsidRPr="00C40686">
        <w:rPr>
          <w:rFonts w:ascii="Times New Roman" w:hAnsi="Times New Roman"/>
          <w:sz w:val="24"/>
        </w:rPr>
        <w:t>-201</w:t>
      </w:r>
      <w:r w:rsidR="00CA3CDE">
        <w:rPr>
          <w:rFonts w:ascii="Times New Roman" w:hAnsi="Times New Roman"/>
          <w:sz w:val="24"/>
        </w:rPr>
        <w:t>8</w:t>
      </w:r>
      <w:r w:rsidR="00E11E23">
        <w:rPr>
          <w:rFonts w:ascii="Times New Roman" w:hAnsi="Times New Roman"/>
          <w:sz w:val="24"/>
        </w:rPr>
        <w:t xml:space="preserve"> от 03.08.2018 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w:t>
      </w:r>
      <w:r w:rsidR="00F96F8C">
        <w:rPr>
          <w:rFonts w:ascii="Times New Roman" w:hAnsi="Times New Roman"/>
          <w:sz w:val="24"/>
        </w:rPr>
        <w:t>ии тендера (настоящий документ)</w:t>
      </w:r>
      <w:r w:rsidRPr="00C561F7">
        <w:rPr>
          <w:rFonts w:ascii="Times New Roman" w:hAnsi="Times New Roman"/>
          <w:sz w:val="24"/>
        </w:rPr>
        <w:t>.</w:t>
      </w:r>
    </w:p>
    <w:p w:rsidR="00DE7BED" w:rsidRPr="00271056" w:rsidRDefault="00DE7BED" w:rsidP="00DE7BED">
      <w:pPr>
        <w:rPr>
          <w:rFonts w:ascii="Times New Roman" w:hAnsi="Times New Roman"/>
          <w:sz w:val="24"/>
        </w:rPr>
      </w:pPr>
      <w:r w:rsidRPr="00271056">
        <w:rPr>
          <w:rFonts w:ascii="Times New Roman" w:hAnsi="Times New Roman"/>
          <w:sz w:val="24"/>
        </w:rPr>
        <w:t>2. Требования к предмету оферты</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1).</w:t>
      </w:r>
    </w:p>
    <w:p w:rsidR="00DE7BED" w:rsidRPr="00271056" w:rsidRDefault="00763AF5" w:rsidP="00DE7BED">
      <w:pPr>
        <w:rPr>
          <w:rFonts w:ascii="Times New Roman" w:hAnsi="Times New Roman"/>
          <w:sz w:val="24"/>
        </w:rPr>
      </w:pPr>
      <w:r w:rsidRPr="00271056">
        <w:rPr>
          <w:rFonts w:ascii="Times New Roman" w:hAnsi="Times New Roman"/>
          <w:sz w:val="24"/>
        </w:rPr>
        <w:t>3</w:t>
      </w:r>
      <w:r w:rsidR="00D55F59" w:rsidRPr="00271056">
        <w:rPr>
          <w:rFonts w:ascii="Times New Roman" w:hAnsi="Times New Roman"/>
          <w:sz w:val="24"/>
        </w:rPr>
        <w:t xml:space="preserve">. </w:t>
      </w:r>
      <w:r w:rsidR="00DE7BED" w:rsidRPr="00271056">
        <w:rPr>
          <w:rFonts w:ascii="Times New Roman" w:hAnsi="Times New Roman"/>
          <w:sz w:val="24"/>
        </w:rPr>
        <w:t xml:space="preserve">Извещение о согласии сделать </w:t>
      </w:r>
      <w:r w:rsidR="00D26F86" w:rsidRPr="00271056">
        <w:rPr>
          <w:rFonts w:ascii="Times New Roman" w:hAnsi="Times New Roman"/>
          <w:sz w:val="24"/>
        </w:rPr>
        <w:t>оферту (</w:t>
      </w:r>
      <w:r w:rsidR="00D54AA2" w:rsidRPr="00271056">
        <w:rPr>
          <w:rFonts w:ascii="Times New Roman" w:hAnsi="Times New Roman"/>
          <w:sz w:val="24"/>
        </w:rPr>
        <w:t xml:space="preserve">Форма </w:t>
      </w:r>
      <w:r w:rsidR="002C40E6" w:rsidRPr="00271056">
        <w:rPr>
          <w:rFonts w:ascii="Times New Roman" w:hAnsi="Times New Roman"/>
          <w:sz w:val="24"/>
        </w:rPr>
        <w:t xml:space="preserve">№ </w:t>
      </w:r>
      <w:r w:rsidR="00D27E52" w:rsidRPr="00271056">
        <w:rPr>
          <w:rFonts w:ascii="Times New Roman" w:hAnsi="Times New Roman"/>
          <w:sz w:val="24"/>
        </w:rPr>
        <w:t>2</w:t>
      </w:r>
      <w:r w:rsidR="002C40E6" w:rsidRPr="00271056">
        <w:rPr>
          <w:rFonts w:ascii="Times New Roman" w:hAnsi="Times New Roman"/>
          <w:sz w:val="24"/>
        </w:rPr>
        <w:t>).</w:t>
      </w:r>
    </w:p>
    <w:p w:rsidR="00DE7BED" w:rsidRPr="00271056" w:rsidRDefault="0080562C" w:rsidP="00DE7BED">
      <w:pPr>
        <w:rPr>
          <w:rFonts w:ascii="Times New Roman" w:hAnsi="Times New Roman"/>
          <w:sz w:val="24"/>
        </w:rPr>
      </w:pPr>
      <w:r w:rsidRPr="00271056">
        <w:rPr>
          <w:rFonts w:ascii="Times New Roman" w:hAnsi="Times New Roman"/>
          <w:sz w:val="24"/>
        </w:rPr>
        <w:t>4</w:t>
      </w:r>
      <w:r w:rsidR="00DE7BED" w:rsidRPr="00271056">
        <w:rPr>
          <w:rFonts w:ascii="Times New Roman" w:hAnsi="Times New Roman"/>
          <w:sz w:val="24"/>
        </w:rPr>
        <w:t xml:space="preserve">. Предложение о заключении договора </w:t>
      </w:r>
      <w:r w:rsidR="002C40E6" w:rsidRPr="00271056">
        <w:rPr>
          <w:rFonts w:ascii="Times New Roman" w:hAnsi="Times New Roman"/>
          <w:sz w:val="24"/>
        </w:rPr>
        <w:t>(</w:t>
      </w:r>
      <w:r w:rsidR="00D54AA2" w:rsidRPr="00271056">
        <w:rPr>
          <w:rFonts w:ascii="Times New Roman" w:hAnsi="Times New Roman"/>
          <w:sz w:val="24"/>
        </w:rPr>
        <w:t>Форма</w:t>
      </w:r>
      <w:r w:rsidR="00D27E52" w:rsidRPr="00271056">
        <w:rPr>
          <w:rFonts w:ascii="Times New Roman" w:hAnsi="Times New Roman"/>
          <w:sz w:val="24"/>
        </w:rPr>
        <w:t xml:space="preserve"> № 3</w:t>
      </w:r>
      <w:r w:rsidR="002C40E6" w:rsidRPr="00271056">
        <w:rPr>
          <w:rFonts w:ascii="Times New Roman" w:hAnsi="Times New Roman"/>
          <w:sz w:val="24"/>
        </w:rPr>
        <w:t>).</w:t>
      </w:r>
    </w:p>
    <w:p w:rsidR="00763AF5" w:rsidRPr="00C7476C" w:rsidRDefault="0080562C" w:rsidP="00DE7BED">
      <w:pPr>
        <w:rPr>
          <w:rFonts w:ascii="Times New Roman" w:hAnsi="Times New Roman"/>
          <w:sz w:val="24"/>
        </w:rPr>
      </w:pPr>
      <w:r w:rsidRPr="00C7476C">
        <w:rPr>
          <w:rFonts w:ascii="Times New Roman" w:hAnsi="Times New Roman"/>
          <w:sz w:val="24"/>
        </w:rPr>
        <w:t>5</w:t>
      </w:r>
      <w:r w:rsidR="00763AF5" w:rsidRPr="00C7476C">
        <w:rPr>
          <w:rFonts w:ascii="Times New Roman" w:hAnsi="Times New Roman"/>
          <w:sz w:val="24"/>
        </w:rPr>
        <w:t xml:space="preserve">. Проект Договора </w:t>
      </w:r>
      <w:r w:rsidR="00D26F86" w:rsidRPr="00C7476C">
        <w:rPr>
          <w:rFonts w:ascii="Times New Roman" w:hAnsi="Times New Roman"/>
          <w:sz w:val="24"/>
        </w:rPr>
        <w:t>Генподряда с</w:t>
      </w:r>
      <w:r w:rsidR="00682F70" w:rsidRPr="00C7476C">
        <w:rPr>
          <w:rFonts w:ascii="Times New Roman" w:hAnsi="Times New Roman"/>
          <w:sz w:val="24"/>
        </w:rPr>
        <w:t xml:space="preserve"> приложениями </w:t>
      </w:r>
      <w:r w:rsidR="002C40E6" w:rsidRPr="00C7476C">
        <w:rPr>
          <w:rFonts w:ascii="Times New Roman" w:hAnsi="Times New Roman"/>
          <w:sz w:val="24"/>
        </w:rPr>
        <w:t>(</w:t>
      </w:r>
      <w:r w:rsidR="00D54AA2" w:rsidRPr="00C7476C">
        <w:rPr>
          <w:rFonts w:ascii="Times New Roman" w:hAnsi="Times New Roman"/>
          <w:sz w:val="24"/>
        </w:rPr>
        <w:t>Форма</w:t>
      </w:r>
      <w:r w:rsidR="00D27E52" w:rsidRPr="00C7476C">
        <w:rPr>
          <w:rFonts w:ascii="Times New Roman" w:hAnsi="Times New Roman"/>
          <w:sz w:val="24"/>
        </w:rPr>
        <w:t xml:space="preserve"> № 4</w:t>
      </w:r>
      <w:r w:rsidR="002C40E6" w:rsidRPr="00C7476C">
        <w:rPr>
          <w:rFonts w:ascii="Times New Roman" w:hAnsi="Times New Roman"/>
          <w:sz w:val="24"/>
        </w:rPr>
        <w:t>).</w:t>
      </w:r>
    </w:p>
    <w:p w:rsidR="00DE7BED" w:rsidRPr="00C7476C" w:rsidRDefault="0080562C" w:rsidP="00DE7BED">
      <w:pPr>
        <w:rPr>
          <w:rFonts w:ascii="Times New Roman" w:hAnsi="Times New Roman"/>
          <w:sz w:val="24"/>
        </w:rPr>
      </w:pPr>
      <w:r w:rsidRPr="00C7476C">
        <w:rPr>
          <w:rFonts w:ascii="Times New Roman" w:hAnsi="Times New Roman"/>
          <w:sz w:val="24"/>
        </w:rPr>
        <w:t>6</w:t>
      </w:r>
      <w:r w:rsidR="00DE7BED" w:rsidRPr="00C7476C">
        <w:rPr>
          <w:rFonts w:ascii="Times New Roman" w:hAnsi="Times New Roman"/>
          <w:sz w:val="24"/>
        </w:rPr>
        <w:t>. Пере</w:t>
      </w:r>
      <w:r w:rsidR="00D55F59" w:rsidRPr="00C7476C">
        <w:rPr>
          <w:rFonts w:ascii="Times New Roman" w:hAnsi="Times New Roman"/>
          <w:sz w:val="24"/>
        </w:rPr>
        <w:t>чень аффилированных организаций</w:t>
      </w:r>
      <w:r w:rsidR="00DE7BED" w:rsidRPr="00C7476C">
        <w:rPr>
          <w:rFonts w:ascii="Times New Roman" w:hAnsi="Times New Roman"/>
          <w:sz w:val="24"/>
        </w:rPr>
        <w:t xml:space="preserve"> </w:t>
      </w:r>
      <w:r w:rsidR="002C40E6" w:rsidRPr="00C7476C">
        <w:rPr>
          <w:rFonts w:ascii="Times New Roman" w:hAnsi="Times New Roman"/>
          <w:sz w:val="24"/>
        </w:rPr>
        <w:t>(</w:t>
      </w:r>
      <w:r w:rsidR="00D54AA2" w:rsidRPr="00C7476C">
        <w:rPr>
          <w:rFonts w:ascii="Times New Roman" w:hAnsi="Times New Roman"/>
          <w:sz w:val="24"/>
        </w:rPr>
        <w:t>Форма</w:t>
      </w:r>
      <w:r w:rsidR="002C40E6" w:rsidRPr="00C7476C">
        <w:rPr>
          <w:rFonts w:ascii="Times New Roman" w:hAnsi="Times New Roman"/>
          <w:sz w:val="24"/>
        </w:rPr>
        <w:t xml:space="preserve"> № </w:t>
      </w:r>
      <w:r w:rsidR="00D27E52" w:rsidRPr="00C7476C">
        <w:rPr>
          <w:rFonts w:ascii="Times New Roman" w:hAnsi="Times New Roman"/>
          <w:sz w:val="24"/>
        </w:rPr>
        <w:t>5</w:t>
      </w:r>
      <w:r w:rsidR="002C40E6" w:rsidRPr="00C7476C">
        <w:rPr>
          <w:rFonts w:ascii="Times New Roman" w:hAnsi="Times New Roman"/>
          <w:sz w:val="24"/>
        </w:rPr>
        <w:t>).</w:t>
      </w:r>
    </w:p>
    <w:p w:rsidR="00923CDA" w:rsidRPr="00C7476C" w:rsidRDefault="0080562C" w:rsidP="00923CDA">
      <w:pPr>
        <w:rPr>
          <w:rFonts w:ascii="Times New Roman" w:hAnsi="Times New Roman"/>
          <w:sz w:val="24"/>
        </w:rPr>
      </w:pPr>
      <w:r w:rsidRPr="00C7476C">
        <w:rPr>
          <w:rFonts w:ascii="Times New Roman" w:hAnsi="Times New Roman"/>
          <w:sz w:val="24"/>
        </w:rPr>
        <w:t>7</w:t>
      </w:r>
      <w:r w:rsidR="00923CDA" w:rsidRPr="00C7476C">
        <w:rPr>
          <w:rFonts w:ascii="Times New Roman" w:hAnsi="Times New Roman"/>
          <w:sz w:val="24"/>
        </w:rPr>
        <w:t xml:space="preserve">. </w:t>
      </w:r>
      <w:r w:rsidR="00D55F59" w:rsidRPr="00C7476C">
        <w:rPr>
          <w:rFonts w:ascii="Times New Roman" w:hAnsi="Times New Roman"/>
          <w:sz w:val="24"/>
        </w:rPr>
        <w:t>С</w:t>
      </w:r>
      <w:r w:rsidR="00923CDA" w:rsidRPr="00C7476C">
        <w:rPr>
          <w:rFonts w:ascii="Times New Roman" w:hAnsi="Times New Roman"/>
          <w:sz w:val="24"/>
        </w:rPr>
        <w:t xml:space="preserve">правка об опыте работы за последние </w:t>
      </w:r>
      <w:r w:rsidR="00793244">
        <w:rPr>
          <w:rFonts w:ascii="Times New Roman" w:hAnsi="Times New Roman"/>
          <w:sz w:val="24"/>
        </w:rPr>
        <w:t>5</w:t>
      </w:r>
      <w:r w:rsidR="003057B9" w:rsidRPr="00C7476C">
        <w:rPr>
          <w:rFonts w:ascii="Times New Roman" w:hAnsi="Times New Roman"/>
          <w:sz w:val="24"/>
        </w:rPr>
        <w:t xml:space="preserve"> </w:t>
      </w:r>
      <w:r w:rsidR="00793244">
        <w:rPr>
          <w:rFonts w:ascii="Times New Roman" w:hAnsi="Times New Roman"/>
          <w:sz w:val="24"/>
        </w:rPr>
        <w:t>лет</w:t>
      </w:r>
      <w:r w:rsidR="00923CDA" w:rsidRPr="00C7476C">
        <w:rPr>
          <w:rFonts w:ascii="Times New Roman" w:hAnsi="Times New Roman"/>
          <w:sz w:val="24"/>
        </w:rPr>
        <w:t xml:space="preserve"> </w:t>
      </w:r>
      <w:r w:rsidR="002C40E6" w:rsidRPr="00C7476C">
        <w:rPr>
          <w:rFonts w:ascii="Times New Roman" w:hAnsi="Times New Roman"/>
          <w:sz w:val="24"/>
        </w:rPr>
        <w:t>(</w:t>
      </w:r>
      <w:r w:rsidR="00D54AA2" w:rsidRPr="00C7476C">
        <w:rPr>
          <w:rFonts w:ascii="Times New Roman" w:hAnsi="Times New Roman"/>
          <w:sz w:val="24"/>
        </w:rPr>
        <w:t xml:space="preserve">Форма </w:t>
      </w:r>
      <w:r w:rsidR="002C40E6" w:rsidRPr="00C7476C">
        <w:rPr>
          <w:rFonts w:ascii="Times New Roman" w:hAnsi="Times New Roman"/>
          <w:sz w:val="24"/>
        </w:rPr>
        <w:t xml:space="preserve">№ </w:t>
      </w:r>
      <w:r w:rsidR="00D27E52" w:rsidRPr="00C7476C">
        <w:rPr>
          <w:rFonts w:ascii="Times New Roman" w:hAnsi="Times New Roman"/>
          <w:sz w:val="24"/>
        </w:rPr>
        <w:t>6</w:t>
      </w:r>
      <w:r w:rsidR="002C40E6" w:rsidRPr="00C7476C">
        <w:rPr>
          <w:rFonts w:ascii="Times New Roman" w:hAnsi="Times New Roman"/>
          <w:sz w:val="24"/>
        </w:rPr>
        <w:t>).</w:t>
      </w:r>
    </w:p>
    <w:p w:rsidR="00BA2B15" w:rsidRPr="00C7476C" w:rsidRDefault="0080562C" w:rsidP="00BA2B15">
      <w:pPr>
        <w:rPr>
          <w:rFonts w:ascii="Times New Roman" w:hAnsi="Times New Roman"/>
          <w:sz w:val="24"/>
        </w:rPr>
      </w:pPr>
      <w:r w:rsidRPr="00C7476C">
        <w:rPr>
          <w:rFonts w:ascii="Times New Roman" w:hAnsi="Times New Roman"/>
          <w:sz w:val="24"/>
        </w:rPr>
        <w:t>8</w:t>
      </w:r>
      <w:r w:rsidR="00BA2B15" w:rsidRPr="00C7476C">
        <w:rPr>
          <w:rFonts w:ascii="Times New Roman" w:hAnsi="Times New Roman"/>
          <w:sz w:val="24"/>
        </w:rPr>
        <w:t xml:space="preserve">. Справка о кадровых ресурсах </w:t>
      </w:r>
      <w:r w:rsidR="00D27E52" w:rsidRPr="00C7476C">
        <w:rPr>
          <w:rFonts w:ascii="Times New Roman" w:hAnsi="Times New Roman"/>
          <w:sz w:val="24"/>
        </w:rPr>
        <w:t>(</w:t>
      </w:r>
      <w:r w:rsidR="00D54AA2" w:rsidRPr="00C7476C">
        <w:rPr>
          <w:rFonts w:ascii="Times New Roman" w:hAnsi="Times New Roman"/>
          <w:sz w:val="24"/>
        </w:rPr>
        <w:t xml:space="preserve">Форма </w:t>
      </w:r>
      <w:r w:rsidR="00D27E52" w:rsidRPr="00C7476C">
        <w:rPr>
          <w:rFonts w:ascii="Times New Roman" w:hAnsi="Times New Roman"/>
          <w:sz w:val="24"/>
        </w:rPr>
        <w:t>№ 7).</w:t>
      </w:r>
    </w:p>
    <w:p w:rsidR="00BC413E" w:rsidRPr="00C7476C" w:rsidRDefault="0044404E" w:rsidP="00FF41DB">
      <w:pPr>
        <w:rPr>
          <w:rFonts w:ascii="Times New Roman" w:hAnsi="Times New Roman"/>
          <w:sz w:val="24"/>
        </w:rPr>
      </w:pPr>
      <w:r w:rsidRPr="00C40686">
        <w:rPr>
          <w:rFonts w:ascii="Times New Roman" w:hAnsi="Times New Roman"/>
          <w:sz w:val="24"/>
        </w:rPr>
        <w:t xml:space="preserve">9. </w:t>
      </w:r>
      <w:r w:rsidR="005B60A8">
        <w:rPr>
          <w:rFonts w:ascii="Times New Roman" w:hAnsi="Times New Roman"/>
          <w:sz w:val="24"/>
        </w:rPr>
        <w:t xml:space="preserve">Проектная документация и </w:t>
      </w:r>
      <w:r w:rsidR="005B60A8" w:rsidRPr="00C40686">
        <w:rPr>
          <w:rFonts w:ascii="Times New Roman" w:hAnsi="Times New Roman"/>
          <w:sz w:val="24"/>
        </w:rPr>
        <w:t>Ведомости объемов работ.</w:t>
      </w:r>
    </w:p>
    <w:p w:rsidR="00F077B5" w:rsidRPr="00C7476C" w:rsidRDefault="00BC413E" w:rsidP="00FF41DB">
      <w:pPr>
        <w:rPr>
          <w:rFonts w:ascii="Times New Roman" w:hAnsi="Times New Roman"/>
          <w:sz w:val="24"/>
        </w:rPr>
      </w:pPr>
      <w:r w:rsidRPr="004F0BFF">
        <w:rPr>
          <w:rFonts w:ascii="Times New Roman" w:hAnsi="Times New Roman"/>
          <w:sz w:val="24"/>
        </w:rPr>
        <w:t xml:space="preserve">10.  </w:t>
      </w:r>
      <w:r w:rsidR="005B60A8" w:rsidRPr="004A7F70">
        <w:rPr>
          <w:rFonts w:ascii="Times New Roman" w:hAnsi="Times New Roman"/>
          <w:sz w:val="24"/>
        </w:rPr>
        <w:t>Письмо отсутствие необходимости одобрения сделки как крупной органами управления контрагента (Форма №</w:t>
      </w:r>
      <w:r w:rsidR="00FB0487">
        <w:rPr>
          <w:rFonts w:ascii="Times New Roman" w:hAnsi="Times New Roman"/>
          <w:sz w:val="24"/>
        </w:rPr>
        <w:t>8</w:t>
      </w:r>
      <w:r w:rsidR="005B60A8" w:rsidRPr="004A7F70">
        <w:rPr>
          <w:rFonts w:ascii="Times New Roman" w:hAnsi="Times New Roman"/>
          <w:sz w:val="24"/>
        </w:rPr>
        <w:t>).</w:t>
      </w:r>
    </w:p>
    <w:p w:rsidR="00531239" w:rsidRDefault="00F077B5" w:rsidP="00FF41DB">
      <w:pPr>
        <w:rPr>
          <w:rFonts w:ascii="Times New Roman" w:hAnsi="Times New Roman"/>
          <w:sz w:val="24"/>
        </w:rPr>
      </w:pPr>
      <w:r w:rsidRPr="00C40686">
        <w:rPr>
          <w:rFonts w:ascii="Times New Roman" w:hAnsi="Times New Roman"/>
          <w:sz w:val="24"/>
        </w:rPr>
        <w:t xml:space="preserve">11. </w:t>
      </w:r>
      <w:r w:rsidR="005B60A8" w:rsidRPr="004A7F70">
        <w:rPr>
          <w:rFonts w:ascii="Times New Roman" w:hAnsi="Times New Roman"/>
          <w:sz w:val="24"/>
        </w:rPr>
        <w:t xml:space="preserve">Письмо о </w:t>
      </w:r>
      <w:r w:rsidR="0075361D">
        <w:rPr>
          <w:rFonts w:ascii="Times New Roman" w:hAnsi="Times New Roman"/>
          <w:sz w:val="24"/>
        </w:rPr>
        <w:t xml:space="preserve">неизменности уставных </w:t>
      </w:r>
      <w:r w:rsidR="00D26F86">
        <w:rPr>
          <w:rFonts w:ascii="Times New Roman" w:hAnsi="Times New Roman"/>
          <w:sz w:val="24"/>
        </w:rPr>
        <w:t>документов</w:t>
      </w:r>
      <w:r w:rsidR="00D26F86" w:rsidRPr="004A7F70">
        <w:rPr>
          <w:rFonts w:ascii="Times New Roman" w:hAnsi="Times New Roman"/>
          <w:sz w:val="24"/>
        </w:rPr>
        <w:t xml:space="preserve"> (</w:t>
      </w:r>
      <w:r w:rsidR="005B60A8" w:rsidRPr="004A7F70">
        <w:rPr>
          <w:rFonts w:ascii="Times New Roman" w:hAnsi="Times New Roman"/>
          <w:sz w:val="24"/>
        </w:rPr>
        <w:t>Форма №</w:t>
      </w:r>
      <w:r w:rsidR="00FB0487">
        <w:rPr>
          <w:rFonts w:ascii="Times New Roman" w:hAnsi="Times New Roman"/>
          <w:sz w:val="24"/>
        </w:rPr>
        <w:t>9</w:t>
      </w:r>
      <w:r w:rsidR="005B60A8" w:rsidRPr="004A7F70">
        <w:rPr>
          <w:rFonts w:ascii="Times New Roman" w:hAnsi="Times New Roman"/>
          <w:sz w:val="24"/>
        </w:rPr>
        <w:t>).</w:t>
      </w:r>
    </w:p>
    <w:p w:rsidR="005B60A8" w:rsidRDefault="005B60A8" w:rsidP="00FF41DB">
      <w:pPr>
        <w:rPr>
          <w:rFonts w:ascii="Times New Roman" w:hAnsi="Times New Roman"/>
          <w:sz w:val="24"/>
        </w:rPr>
      </w:pPr>
      <w:r>
        <w:rPr>
          <w:rFonts w:ascii="Times New Roman" w:hAnsi="Times New Roman"/>
          <w:sz w:val="24"/>
        </w:rPr>
        <w:t>12. Методика оценки влияния аванса (</w:t>
      </w:r>
      <w:r w:rsidR="00C52CA3">
        <w:rPr>
          <w:rFonts w:ascii="Times New Roman" w:hAnsi="Times New Roman"/>
          <w:sz w:val="24"/>
        </w:rPr>
        <w:t>П</w:t>
      </w:r>
      <w:r>
        <w:rPr>
          <w:rFonts w:ascii="Times New Roman" w:hAnsi="Times New Roman"/>
          <w:sz w:val="24"/>
        </w:rPr>
        <w:t>риложени</w:t>
      </w:r>
      <w:r w:rsidR="00C52CA3">
        <w:rPr>
          <w:rFonts w:ascii="Times New Roman" w:hAnsi="Times New Roman"/>
          <w:sz w:val="24"/>
        </w:rPr>
        <w:t>е</w:t>
      </w:r>
      <w:r>
        <w:rPr>
          <w:rFonts w:ascii="Times New Roman" w:hAnsi="Times New Roman"/>
          <w:sz w:val="24"/>
        </w:rPr>
        <w:t xml:space="preserve"> №9.2 к ПДО).</w:t>
      </w:r>
    </w:p>
    <w:p w:rsidR="00743B32" w:rsidRPr="00C40686" w:rsidRDefault="00743B32" w:rsidP="00FF41DB">
      <w:pPr>
        <w:rPr>
          <w:rFonts w:ascii="Times New Roman" w:hAnsi="Times New Roman"/>
          <w:sz w:val="24"/>
        </w:rPr>
      </w:pPr>
      <w:r>
        <w:rPr>
          <w:rFonts w:ascii="Times New Roman" w:hAnsi="Times New Roman"/>
          <w:iCs/>
          <w:sz w:val="24"/>
        </w:rPr>
        <w:t xml:space="preserve">13. </w:t>
      </w:r>
      <w:r w:rsidRPr="003C444F">
        <w:rPr>
          <w:rFonts w:ascii="Times New Roman" w:hAnsi="Times New Roman"/>
          <w:iCs/>
          <w:sz w:val="24"/>
        </w:rPr>
        <w:t>Таблица «Расчет стоимости строительства»</w:t>
      </w:r>
      <w:r>
        <w:rPr>
          <w:rFonts w:ascii="Times New Roman" w:hAnsi="Times New Roman"/>
          <w:iCs/>
          <w:sz w:val="24"/>
        </w:rPr>
        <w:t xml:space="preserve"> </w:t>
      </w:r>
      <w:r w:rsidRPr="004A7F70">
        <w:rPr>
          <w:rFonts w:ascii="Times New Roman" w:hAnsi="Times New Roman"/>
          <w:sz w:val="24"/>
        </w:rPr>
        <w:t>(</w:t>
      </w:r>
      <w:r>
        <w:rPr>
          <w:rFonts w:ascii="Times New Roman" w:hAnsi="Times New Roman"/>
          <w:sz w:val="24"/>
        </w:rPr>
        <w:t>Приложение</w:t>
      </w:r>
      <w:r w:rsidRPr="004A7F70">
        <w:rPr>
          <w:rFonts w:ascii="Times New Roman" w:hAnsi="Times New Roman"/>
          <w:sz w:val="24"/>
        </w:rPr>
        <w:t xml:space="preserve"> №</w:t>
      </w:r>
      <w:r>
        <w:rPr>
          <w:rFonts w:ascii="Times New Roman" w:hAnsi="Times New Roman"/>
          <w:sz w:val="24"/>
        </w:rPr>
        <w:t xml:space="preserve"> 10 к ПДО</w:t>
      </w:r>
      <w:r w:rsidRPr="004A7F70">
        <w:rPr>
          <w:rFonts w:ascii="Times New Roman" w:hAnsi="Times New Roman"/>
          <w:sz w:val="24"/>
        </w:rPr>
        <w:t>)</w:t>
      </w:r>
      <w:r>
        <w:rPr>
          <w:rFonts w:ascii="Times New Roman" w:hAnsi="Times New Roman"/>
          <w:sz w:val="24"/>
        </w:rPr>
        <w:t>.</w:t>
      </w:r>
    </w:p>
    <w:p w:rsidR="00822262" w:rsidRDefault="00822262" w:rsidP="00822262">
      <w:pPr>
        <w:spacing w:before="0"/>
        <w:rPr>
          <w:rFonts w:ascii="Times New Roman" w:hAnsi="Times New Roman"/>
          <w:sz w:val="24"/>
        </w:rPr>
      </w:pPr>
    </w:p>
    <w:p w:rsidR="00822262" w:rsidRDefault="00822262" w:rsidP="00822262">
      <w:pPr>
        <w:spacing w:before="0"/>
        <w:rPr>
          <w:rFonts w:ascii="Times New Roman" w:hAnsi="Times New Roman"/>
          <w:sz w:val="24"/>
        </w:rPr>
      </w:pPr>
    </w:p>
    <w:p w:rsidR="00EF1336" w:rsidRPr="001A5C72" w:rsidRDefault="00AE32FD" w:rsidP="00822262">
      <w:pPr>
        <w:spacing w:before="0"/>
        <w:rPr>
          <w:rFonts w:ascii="Times New Roman" w:hAnsi="Times New Roman"/>
        </w:rPr>
      </w:pPr>
      <w:r w:rsidRPr="001A5C72">
        <w:rPr>
          <w:rFonts w:ascii="Times New Roman" w:hAnsi="Times New Roman"/>
          <w:sz w:val="24"/>
        </w:rPr>
        <w:t>Директо</w:t>
      </w:r>
      <w:r w:rsidR="00506763" w:rsidRPr="001A5C72">
        <w:rPr>
          <w:rFonts w:ascii="Times New Roman" w:hAnsi="Times New Roman"/>
          <w:sz w:val="24"/>
        </w:rPr>
        <w:t xml:space="preserve">р по снабжению               </w:t>
      </w:r>
      <w:r w:rsidR="00506763" w:rsidRPr="001A5C72">
        <w:rPr>
          <w:rFonts w:ascii="Times New Roman" w:hAnsi="Times New Roman"/>
          <w:sz w:val="24"/>
        </w:rPr>
        <w:tab/>
      </w:r>
      <w:r w:rsidR="00506763" w:rsidRPr="001A5C72">
        <w:rPr>
          <w:rFonts w:ascii="Times New Roman" w:hAnsi="Times New Roman"/>
          <w:sz w:val="24"/>
        </w:rPr>
        <w:tab/>
      </w:r>
      <w:r w:rsidRPr="001A5C72">
        <w:rPr>
          <w:rFonts w:ascii="Times New Roman" w:hAnsi="Times New Roman"/>
          <w:sz w:val="24"/>
        </w:rPr>
        <w:t xml:space="preserve"> </w:t>
      </w:r>
      <w:r w:rsidR="001A5C72">
        <w:rPr>
          <w:rFonts w:ascii="Times New Roman" w:hAnsi="Times New Roman"/>
          <w:sz w:val="24"/>
        </w:rPr>
        <w:tab/>
      </w:r>
      <w:r w:rsidR="001A5C72">
        <w:rPr>
          <w:rFonts w:ascii="Times New Roman" w:hAnsi="Times New Roman"/>
          <w:sz w:val="24"/>
        </w:rPr>
        <w:tab/>
      </w:r>
      <w:r w:rsidRPr="001A5C72">
        <w:rPr>
          <w:rFonts w:ascii="Times New Roman" w:hAnsi="Times New Roman"/>
          <w:sz w:val="24"/>
        </w:rPr>
        <w:t xml:space="preserve">    </w:t>
      </w:r>
      <w:r w:rsidR="00CA3CDE">
        <w:rPr>
          <w:rFonts w:ascii="Times New Roman" w:hAnsi="Times New Roman"/>
          <w:sz w:val="24"/>
        </w:rPr>
        <w:t xml:space="preserve">                                  </w:t>
      </w:r>
      <w:r w:rsidR="002D24C1" w:rsidRPr="001A5C72">
        <w:rPr>
          <w:rFonts w:ascii="Times New Roman" w:hAnsi="Times New Roman"/>
          <w:sz w:val="24"/>
        </w:rPr>
        <w:t>Д.Ю.Уржумов</w:t>
      </w:r>
    </w:p>
    <w:sectPr w:rsidR="00EF1336" w:rsidRPr="001A5C72" w:rsidSect="008974FE">
      <w:footerReference w:type="default" r:id="rId9"/>
      <w:pgSz w:w="11906" w:h="16838"/>
      <w:pgMar w:top="426"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D2C" w:rsidRDefault="002C5D2C" w:rsidP="00FB07D9">
      <w:pPr>
        <w:spacing w:before="0"/>
      </w:pPr>
      <w:r>
        <w:separator/>
      </w:r>
    </w:p>
  </w:endnote>
  <w:endnote w:type="continuationSeparator" w:id="0">
    <w:p w:rsidR="002C5D2C" w:rsidRDefault="002C5D2C"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D2C" w:rsidRDefault="002C5D2C">
    <w:pPr>
      <w:pStyle w:val="af3"/>
      <w:jc w:val="right"/>
    </w:pPr>
    <w:r>
      <w:fldChar w:fldCharType="begin"/>
    </w:r>
    <w:r>
      <w:instrText xml:space="preserve"> PAGE   \* MERGEFORMAT </w:instrText>
    </w:r>
    <w:r>
      <w:fldChar w:fldCharType="separate"/>
    </w:r>
    <w:r w:rsidR="00B40EFB">
      <w:rPr>
        <w:noProof/>
      </w:rPr>
      <w:t>4</w:t>
    </w:r>
    <w:r>
      <w:rPr>
        <w:noProof/>
      </w:rPr>
      <w:fldChar w:fldCharType="end"/>
    </w:r>
  </w:p>
  <w:p w:rsidR="002C5D2C" w:rsidRDefault="002C5D2C">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D2C" w:rsidRDefault="002C5D2C" w:rsidP="00FB07D9">
      <w:pPr>
        <w:spacing w:before="0"/>
      </w:pPr>
      <w:r>
        <w:separator/>
      </w:r>
    </w:p>
  </w:footnote>
  <w:footnote w:type="continuationSeparator" w:id="0">
    <w:p w:rsidR="002C5D2C" w:rsidRDefault="002C5D2C"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5"/>
  </w:num>
  <w:num w:numId="3">
    <w:abstractNumId w:val="0"/>
  </w:num>
  <w:num w:numId="4">
    <w:abstractNumId w:val="19"/>
  </w:num>
  <w:num w:numId="5">
    <w:abstractNumId w:val="15"/>
  </w:num>
  <w:num w:numId="6">
    <w:abstractNumId w:val="28"/>
  </w:num>
  <w:num w:numId="7">
    <w:abstractNumId w:val="9"/>
  </w:num>
  <w:num w:numId="8">
    <w:abstractNumId w:val="17"/>
  </w:num>
  <w:num w:numId="9">
    <w:abstractNumId w:val="2"/>
  </w:num>
  <w:num w:numId="10">
    <w:abstractNumId w:val="23"/>
  </w:num>
  <w:num w:numId="11">
    <w:abstractNumId w:val="18"/>
  </w:num>
  <w:num w:numId="12">
    <w:abstractNumId w:val="13"/>
  </w:num>
  <w:num w:numId="13">
    <w:abstractNumId w:val="14"/>
  </w:num>
  <w:num w:numId="14">
    <w:abstractNumId w:val="26"/>
  </w:num>
  <w:num w:numId="15">
    <w:abstractNumId w:val="12"/>
  </w:num>
  <w:num w:numId="16">
    <w:abstractNumId w:val="11"/>
  </w:num>
  <w:num w:numId="17">
    <w:abstractNumId w:val="3"/>
  </w:num>
  <w:num w:numId="18">
    <w:abstractNumId w:val="24"/>
  </w:num>
  <w:num w:numId="19">
    <w:abstractNumId w:val="27"/>
  </w:num>
  <w:num w:numId="20">
    <w:abstractNumId w:val="10"/>
  </w:num>
  <w:num w:numId="21">
    <w:abstractNumId w:val="16"/>
  </w:num>
  <w:num w:numId="22">
    <w:abstractNumId w:val="22"/>
  </w:num>
  <w:num w:numId="23">
    <w:abstractNumId w:val="8"/>
  </w:num>
  <w:num w:numId="24">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6FE0"/>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4D4F"/>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223"/>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9D0"/>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95E"/>
    <w:rsid w:val="00145C13"/>
    <w:rsid w:val="00145D6C"/>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776"/>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349A"/>
    <w:rsid w:val="001C4525"/>
    <w:rsid w:val="001C4583"/>
    <w:rsid w:val="001C47CD"/>
    <w:rsid w:val="001C552C"/>
    <w:rsid w:val="001C56BE"/>
    <w:rsid w:val="001C6657"/>
    <w:rsid w:val="001C6DD9"/>
    <w:rsid w:val="001C6F11"/>
    <w:rsid w:val="001C6F36"/>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2AF"/>
    <w:rsid w:val="001F2367"/>
    <w:rsid w:val="001F270C"/>
    <w:rsid w:val="001F291C"/>
    <w:rsid w:val="001F3D14"/>
    <w:rsid w:val="001F4093"/>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31F"/>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219"/>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85D"/>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5D2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0BBF"/>
    <w:rsid w:val="00301188"/>
    <w:rsid w:val="00301239"/>
    <w:rsid w:val="00301259"/>
    <w:rsid w:val="00301CB5"/>
    <w:rsid w:val="00302609"/>
    <w:rsid w:val="00303274"/>
    <w:rsid w:val="0030409E"/>
    <w:rsid w:val="00304239"/>
    <w:rsid w:val="0030438F"/>
    <w:rsid w:val="00304BF3"/>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4C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4E16"/>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3B3"/>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2392"/>
    <w:rsid w:val="003C3181"/>
    <w:rsid w:val="003C3293"/>
    <w:rsid w:val="003C3385"/>
    <w:rsid w:val="003C3506"/>
    <w:rsid w:val="003C412D"/>
    <w:rsid w:val="003C444F"/>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4A"/>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CC"/>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67AE3"/>
    <w:rsid w:val="004705DF"/>
    <w:rsid w:val="0047096B"/>
    <w:rsid w:val="00470C6E"/>
    <w:rsid w:val="004716AD"/>
    <w:rsid w:val="0047178D"/>
    <w:rsid w:val="0047216D"/>
    <w:rsid w:val="00472315"/>
    <w:rsid w:val="0047232D"/>
    <w:rsid w:val="00472493"/>
    <w:rsid w:val="00472EDE"/>
    <w:rsid w:val="004734A6"/>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05"/>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1D8"/>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0CF"/>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281A"/>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77B6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4637"/>
    <w:rsid w:val="005957D7"/>
    <w:rsid w:val="00595AB2"/>
    <w:rsid w:val="00595ADB"/>
    <w:rsid w:val="00595C13"/>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143"/>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0A8"/>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5F51"/>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0F02"/>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21D"/>
    <w:rsid w:val="00667374"/>
    <w:rsid w:val="006703F1"/>
    <w:rsid w:val="0067060E"/>
    <w:rsid w:val="00670780"/>
    <w:rsid w:val="00670FEA"/>
    <w:rsid w:val="006713B4"/>
    <w:rsid w:val="00671897"/>
    <w:rsid w:val="00671D02"/>
    <w:rsid w:val="0067258A"/>
    <w:rsid w:val="00672704"/>
    <w:rsid w:val="00672BD3"/>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9D2"/>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36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983"/>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B32"/>
    <w:rsid w:val="00743EBE"/>
    <w:rsid w:val="00743ECF"/>
    <w:rsid w:val="00744208"/>
    <w:rsid w:val="00744339"/>
    <w:rsid w:val="0074472A"/>
    <w:rsid w:val="007449AB"/>
    <w:rsid w:val="00744B50"/>
    <w:rsid w:val="00744C59"/>
    <w:rsid w:val="00745738"/>
    <w:rsid w:val="00745AD5"/>
    <w:rsid w:val="007460E3"/>
    <w:rsid w:val="0074642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361D"/>
    <w:rsid w:val="0075448A"/>
    <w:rsid w:val="007546D2"/>
    <w:rsid w:val="00755B9B"/>
    <w:rsid w:val="0075662A"/>
    <w:rsid w:val="0075666D"/>
    <w:rsid w:val="00756BBE"/>
    <w:rsid w:val="007570BE"/>
    <w:rsid w:val="007571EC"/>
    <w:rsid w:val="007573DE"/>
    <w:rsid w:val="00757471"/>
    <w:rsid w:val="007609E1"/>
    <w:rsid w:val="00761E9A"/>
    <w:rsid w:val="0076282C"/>
    <w:rsid w:val="00762870"/>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2B"/>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244"/>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6EB4"/>
    <w:rsid w:val="007B72DF"/>
    <w:rsid w:val="007B7F56"/>
    <w:rsid w:val="007C044B"/>
    <w:rsid w:val="007C05D5"/>
    <w:rsid w:val="007C09F4"/>
    <w:rsid w:val="007C1264"/>
    <w:rsid w:val="007C15CB"/>
    <w:rsid w:val="007C17C8"/>
    <w:rsid w:val="007C2177"/>
    <w:rsid w:val="007C3E08"/>
    <w:rsid w:val="007C4564"/>
    <w:rsid w:val="007C45D6"/>
    <w:rsid w:val="007C47D5"/>
    <w:rsid w:val="007C4864"/>
    <w:rsid w:val="007C48EB"/>
    <w:rsid w:val="007C4A40"/>
    <w:rsid w:val="007C4C4E"/>
    <w:rsid w:val="007C4F75"/>
    <w:rsid w:val="007C558E"/>
    <w:rsid w:val="007C6151"/>
    <w:rsid w:val="007C6350"/>
    <w:rsid w:val="007C640A"/>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D86"/>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2FA1"/>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4AC3"/>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4FE"/>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C1F"/>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93E"/>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9D0"/>
    <w:rsid w:val="00950AB4"/>
    <w:rsid w:val="00951CDA"/>
    <w:rsid w:val="00951FD4"/>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471E"/>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1371"/>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175"/>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7BA"/>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24F"/>
    <w:rsid w:val="00A67768"/>
    <w:rsid w:val="00A700DD"/>
    <w:rsid w:val="00A70AC2"/>
    <w:rsid w:val="00A7177B"/>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D2F"/>
    <w:rsid w:val="00A95F60"/>
    <w:rsid w:val="00A95FCB"/>
    <w:rsid w:val="00A966E8"/>
    <w:rsid w:val="00A96750"/>
    <w:rsid w:val="00A96A0B"/>
    <w:rsid w:val="00A96BB8"/>
    <w:rsid w:val="00A96D0D"/>
    <w:rsid w:val="00A96E7C"/>
    <w:rsid w:val="00A9727D"/>
    <w:rsid w:val="00A97324"/>
    <w:rsid w:val="00A9785D"/>
    <w:rsid w:val="00A97914"/>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9E3"/>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95F"/>
    <w:rsid w:val="00AF0C5D"/>
    <w:rsid w:val="00AF0D1F"/>
    <w:rsid w:val="00AF1BF3"/>
    <w:rsid w:val="00AF1E0F"/>
    <w:rsid w:val="00AF1E4A"/>
    <w:rsid w:val="00AF2B15"/>
    <w:rsid w:val="00AF35E6"/>
    <w:rsid w:val="00AF3F4A"/>
    <w:rsid w:val="00AF42D2"/>
    <w:rsid w:val="00AF4D6F"/>
    <w:rsid w:val="00AF5802"/>
    <w:rsid w:val="00AF5846"/>
    <w:rsid w:val="00AF5B35"/>
    <w:rsid w:val="00AF6B2F"/>
    <w:rsid w:val="00AF76F6"/>
    <w:rsid w:val="00AF7A60"/>
    <w:rsid w:val="00AF7FB1"/>
    <w:rsid w:val="00B00120"/>
    <w:rsid w:val="00B00880"/>
    <w:rsid w:val="00B00974"/>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266"/>
    <w:rsid w:val="00B3348A"/>
    <w:rsid w:val="00B336A3"/>
    <w:rsid w:val="00B33AFD"/>
    <w:rsid w:val="00B33BAA"/>
    <w:rsid w:val="00B34002"/>
    <w:rsid w:val="00B345C4"/>
    <w:rsid w:val="00B34A08"/>
    <w:rsid w:val="00B35651"/>
    <w:rsid w:val="00B358D2"/>
    <w:rsid w:val="00B35BA9"/>
    <w:rsid w:val="00B35C2A"/>
    <w:rsid w:val="00B3611E"/>
    <w:rsid w:val="00B36B60"/>
    <w:rsid w:val="00B36D81"/>
    <w:rsid w:val="00B36F68"/>
    <w:rsid w:val="00B37117"/>
    <w:rsid w:val="00B374D7"/>
    <w:rsid w:val="00B378EC"/>
    <w:rsid w:val="00B4032D"/>
    <w:rsid w:val="00B4038C"/>
    <w:rsid w:val="00B4040E"/>
    <w:rsid w:val="00B40624"/>
    <w:rsid w:val="00B40A16"/>
    <w:rsid w:val="00B40C15"/>
    <w:rsid w:val="00B40EFB"/>
    <w:rsid w:val="00B40F8E"/>
    <w:rsid w:val="00B4119C"/>
    <w:rsid w:val="00B4126A"/>
    <w:rsid w:val="00B417D5"/>
    <w:rsid w:val="00B41CA6"/>
    <w:rsid w:val="00B4203F"/>
    <w:rsid w:val="00B4347F"/>
    <w:rsid w:val="00B43CC4"/>
    <w:rsid w:val="00B44485"/>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756"/>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8F5"/>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4B60"/>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50F"/>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254"/>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0686"/>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A3"/>
    <w:rsid w:val="00C52CD2"/>
    <w:rsid w:val="00C52D22"/>
    <w:rsid w:val="00C531B4"/>
    <w:rsid w:val="00C53C97"/>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CDE"/>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23"/>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6D9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6F86"/>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950"/>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D17"/>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2DC"/>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0D"/>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1C58"/>
    <w:rsid w:val="00E11E23"/>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1C"/>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A21"/>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5813"/>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77BC9"/>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05F"/>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7B1"/>
    <w:rsid w:val="00EC582A"/>
    <w:rsid w:val="00EC588B"/>
    <w:rsid w:val="00EC6007"/>
    <w:rsid w:val="00EC628D"/>
    <w:rsid w:val="00EC646A"/>
    <w:rsid w:val="00EC64BA"/>
    <w:rsid w:val="00EC64FF"/>
    <w:rsid w:val="00EC65E4"/>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18E"/>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C20"/>
    <w:rsid w:val="00F35EBA"/>
    <w:rsid w:val="00F366E5"/>
    <w:rsid w:val="00F3739B"/>
    <w:rsid w:val="00F374B2"/>
    <w:rsid w:val="00F377E7"/>
    <w:rsid w:val="00F378F9"/>
    <w:rsid w:val="00F37C28"/>
    <w:rsid w:val="00F37EBE"/>
    <w:rsid w:val="00F37F18"/>
    <w:rsid w:val="00F40595"/>
    <w:rsid w:val="00F40F51"/>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22"/>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8C"/>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A7CC6"/>
    <w:rsid w:val="00FB03DF"/>
    <w:rsid w:val="00FB040B"/>
    <w:rsid w:val="00FB0487"/>
    <w:rsid w:val="00FB0796"/>
    <w:rsid w:val="00FB07D9"/>
    <w:rsid w:val="00FB1A8C"/>
    <w:rsid w:val="00FB1ADB"/>
    <w:rsid w:val="00FB1B59"/>
    <w:rsid w:val="00FB1EE1"/>
    <w:rsid w:val="00FB2DC5"/>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31E"/>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AA9"/>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519B00-B052-4F1D-84B0-8E12C997A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485925582">
      <w:bodyDiv w:val="1"/>
      <w:marLeft w:val="0"/>
      <w:marRight w:val="0"/>
      <w:marTop w:val="0"/>
      <w:marBottom w:val="0"/>
      <w:divBdr>
        <w:top w:val="none" w:sz="0" w:space="0" w:color="auto"/>
        <w:left w:val="none" w:sz="0" w:space="0" w:color="auto"/>
        <w:bottom w:val="none" w:sz="0" w:space="0" w:color="auto"/>
        <w:right w:val="none" w:sz="0" w:space="0" w:color="auto"/>
      </w:divBdr>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uzdevAA@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ACC8A-FC7F-4322-AA71-184EEDA6F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7</Pages>
  <Words>3110</Words>
  <Characters>17730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15</cp:revision>
  <cp:lastPrinted>2018-08-03T08:35:00Z</cp:lastPrinted>
  <dcterms:created xsi:type="dcterms:W3CDTF">2018-07-12T05:45:00Z</dcterms:created>
  <dcterms:modified xsi:type="dcterms:W3CDTF">2018-08-03T12:10:00Z</dcterms:modified>
</cp:coreProperties>
</file>